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780" w:type="dxa"/>
        <w:tblInd w:w="-34" w:type="dxa"/>
        <w:tblLayout w:type="fixed"/>
        <w:tblLook w:val="0000"/>
      </w:tblPr>
      <w:tblGrid>
        <w:gridCol w:w="5953"/>
        <w:gridCol w:w="3827"/>
      </w:tblGrid>
      <w:tr w:rsidR="007A4220" w:rsidTr="001B6743">
        <w:trPr>
          <w:trHeight w:val="1560"/>
        </w:trPr>
        <w:tc>
          <w:tcPr>
            <w:tcW w:w="5953" w:type="dxa"/>
            <w:shd w:val="clear" w:color="auto" w:fill="auto"/>
          </w:tcPr>
          <w:p w:rsidR="007A4220" w:rsidRPr="007A4220" w:rsidRDefault="00C21BA4" w:rsidP="007A4220">
            <w:pPr>
              <w:ind w:right="226"/>
              <w:rPr>
                <w:sz w:val="24"/>
                <w:lang w:val="el-GR"/>
              </w:rPr>
            </w:pPr>
            <w:r>
              <w:rPr>
                <w:lang w:val="el-GR"/>
              </w:rPr>
              <w:tab/>
            </w:r>
            <w:r>
              <w:rPr>
                <w:lang w:val="el-GR"/>
              </w:rPr>
              <w:tab/>
            </w:r>
            <w:proofErr w:type="spellStart"/>
            <w:r w:rsidR="007A4220" w:rsidRPr="007A4220">
              <w:rPr>
                <w:sz w:val="24"/>
                <w:lang w:val="el-GR"/>
              </w:rPr>
              <w:t>Ταχ.Δ</w:t>
            </w:r>
            <w:proofErr w:type="spellEnd"/>
            <w:r w:rsidR="007A4220" w:rsidRPr="007A4220">
              <w:rPr>
                <w:sz w:val="24"/>
                <w:lang w:val="el-GR"/>
              </w:rPr>
              <w:t>/</w:t>
            </w:r>
            <w:proofErr w:type="spellStart"/>
            <w:r w:rsidR="007A4220" w:rsidRPr="007A4220">
              <w:rPr>
                <w:sz w:val="24"/>
                <w:lang w:val="el-GR"/>
              </w:rPr>
              <w:t>νση</w:t>
            </w:r>
            <w:proofErr w:type="spellEnd"/>
            <w:r w:rsidR="007A4220" w:rsidRPr="007A4220">
              <w:rPr>
                <w:sz w:val="24"/>
                <w:lang w:val="el-GR"/>
              </w:rPr>
              <w:t xml:space="preserve">: </w:t>
            </w:r>
            <w:r w:rsidR="007A4220" w:rsidRPr="007A4220">
              <w:rPr>
                <w:sz w:val="24"/>
                <w:lang w:val="el-GR"/>
              </w:rPr>
              <w:tab/>
              <w:t xml:space="preserve">Ακτή </w:t>
            </w:r>
            <w:proofErr w:type="spellStart"/>
            <w:r w:rsidR="007A4220" w:rsidRPr="007A4220">
              <w:rPr>
                <w:sz w:val="24"/>
                <w:lang w:val="el-GR"/>
              </w:rPr>
              <w:t>Δυμαίων</w:t>
            </w:r>
            <w:proofErr w:type="spellEnd"/>
            <w:r w:rsidR="007A4220" w:rsidRPr="007A4220">
              <w:rPr>
                <w:sz w:val="24"/>
                <w:lang w:val="el-GR"/>
              </w:rPr>
              <w:t xml:space="preserve"> 48 </w:t>
            </w:r>
          </w:p>
          <w:p w:rsidR="007A4220" w:rsidRDefault="007A4220" w:rsidP="007A4220">
            <w:pPr>
              <w:ind w:right="226"/>
              <w:rPr>
                <w:sz w:val="24"/>
              </w:rPr>
            </w:pPr>
            <w:r w:rsidRPr="007A4220">
              <w:rPr>
                <w:sz w:val="24"/>
                <w:lang w:val="el-GR"/>
              </w:rPr>
              <w:tab/>
            </w:r>
            <w:r w:rsidRPr="007A4220">
              <w:rPr>
                <w:sz w:val="24"/>
                <w:lang w:val="el-GR"/>
              </w:rPr>
              <w:tab/>
            </w:r>
            <w:proofErr w:type="spellStart"/>
            <w:r>
              <w:rPr>
                <w:sz w:val="24"/>
              </w:rPr>
              <w:t>Πάτρα</w:t>
            </w:r>
            <w:proofErr w:type="spellEnd"/>
            <w:r>
              <w:rPr>
                <w:sz w:val="24"/>
              </w:rPr>
              <w:t>, ΤΚ 26333</w:t>
            </w:r>
          </w:p>
          <w:p w:rsidR="007A4220" w:rsidRDefault="007A4220" w:rsidP="007A4220">
            <w:pPr>
              <w:ind w:right="226"/>
              <w:rPr>
                <w:sz w:val="24"/>
              </w:rPr>
            </w:pPr>
            <w:proofErr w:type="spellStart"/>
            <w:r>
              <w:rPr>
                <w:sz w:val="24"/>
              </w:rPr>
              <w:t>Τηλ</w:t>
            </w:r>
            <w:proofErr w:type="spellEnd"/>
            <w:r>
              <w:rPr>
                <w:sz w:val="24"/>
              </w:rPr>
              <w:t>.                 2610 366100</w:t>
            </w:r>
          </w:p>
          <w:p w:rsidR="007A4220" w:rsidRDefault="007A4220" w:rsidP="007A4220">
            <w:pPr>
              <w:ind w:right="226"/>
              <w:rPr>
                <w:sz w:val="24"/>
              </w:rPr>
            </w:pPr>
            <w:r>
              <w:rPr>
                <w:sz w:val="24"/>
                <w:lang w:val="en-US"/>
              </w:rPr>
              <w:t>Fax</w:t>
            </w:r>
            <w:r>
              <w:rPr>
                <w:sz w:val="24"/>
              </w:rPr>
              <w:t xml:space="preserve">                   2610 325790</w:t>
            </w:r>
          </w:p>
          <w:p w:rsidR="007A4220" w:rsidRDefault="007A4220" w:rsidP="007A4220">
            <w:pPr>
              <w:ind w:right="226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3827" w:type="dxa"/>
            <w:shd w:val="clear" w:color="auto" w:fill="auto"/>
          </w:tcPr>
          <w:p w:rsidR="007A4220" w:rsidRDefault="007A4220" w:rsidP="007A4220">
            <w:pPr>
              <w:snapToGrid w:val="0"/>
              <w:ind w:right="226"/>
              <w:rPr>
                <w:sz w:val="24"/>
              </w:rPr>
            </w:pPr>
          </w:p>
          <w:p w:rsidR="007A4220" w:rsidRDefault="007A4220" w:rsidP="007A4220">
            <w:pPr>
              <w:ind w:right="226"/>
              <w:rPr>
                <w:sz w:val="24"/>
              </w:rPr>
            </w:pPr>
          </w:p>
          <w:p w:rsidR="007A4220" w:rsidRDefault="007A4220" w:rsidP="007A4220">
            <w:pPr>
              <w:ind w:right="226"/>
              <w:rPr>
                <w:sz w:val="24"/>
              </w:rPr>
            </w:pPr>
            <w:proofErr w:type="spellStart"/>
            <w:r>
              <w:rPr>
                <w:sz w:val="24"/>
              </w:rPr>
              <w:t>Πάτρα</w:t>
            </w:r>
            <w:proofErr w:type="spellEnd"/>
            <w:r>
              <w:rPr>
                <w:sz w:val="24"/>
              </w:rPr>
              <w:t xml:space="preserve">       </w:t>
            </w:r>
          </w:p>
        </w:tc>
      </w:tr>
      <w:tr w:rsidR="007A4220" w:rsidRPr="00B73435" w:rsidTr="001B6743">
        <w:trPr>
          <w:trHeight w:val="1066"/>
        </w:trPr>
        <w:tc>
          <w:tcPr>
            <w:tcW w:w="5953" w:type="dxa"/>
            <w:shd w:val="clear" w:color="auto" w:fill="auto"/>
          </w:tcPr>
          <w:p w:rsidR="007A4220" w:rsidRDefault="007A4220" w:rsidP="007A4220">
            <w:pPr>
              <w:snapToGrid w:val="0"/>
              <w:ind w:right="226"/>
              <w:rPr>
                <w:sz w:val="24"/>
              </w:rPr>
            </w:pPr>
          </w:p>
          <w:p w:rsidR="007A4220" w:rsidRDefault="007A4220" w:rsidP="007A4220">
            <w:pPr>
              <w:ind w:right="226"/>
              <w:jc w:val="right"/>
              <w:rPr>
                <w:sz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7A4220" w:rsidRPr="007A4220" w:rsidRDefault="007A4220" w:rsidP="007A4220">
            <w:pPr>
              <w:ind w:right="226"/>
              <w:rPr>
                <w:b/>
                <w:sz w:val="24"/>
                <w:lang w:val="el-GR"/>
              </w:rPr>
            </w:pPr>
            <w:r w:rsidRPr="007A4220">
              <w:rPr>
                <w:b/>
                <w:bCs/>
                <w:sz w:val="24"/>
                <w:lang w:val="el-GR"/>
              </w:rPr>
              <w:t xml:space="preserve">ΥΠΗΡΕΣΙΕΣ ΜΕΙΩΣΗΣ ΠΑΡΑΓΩΓΗΣ ΙΛΥΟΣ στις ΕΕΛ ΠΑΤΡΑΣ </w:t>
            </w:r>
          </w:p>
        </w:tc>
      </w:tr>
    </w:tbl>
    <w:p w:rsidR="007A4220" w:rsidRPr="007A4220" w:rsidRDefault="007A4220" w:rsidP="007A4220">
      <w:pPr>
        <w:ind w:left="720" w:right="226" w:firstLine="720"/>
        <w:rPr>
          <w:b/>
          <w:sz w:val="24"/>
          <w:lang w:val="el-GR"/>
        </w:rPr>
      </w:pPr>
      <w:r w:rsidRPr="007A4220">
        <w:rPr>
          <w:b/>
          <w:sz w:val="24"/>
          <w:lang w:val="el-GR"/>
        </w:rPr>
        <w:t xml:space="preserve">ΕΝΤΥΠΟ ΟΙΚΟΝΟΜΙΚΗΣ ΠΡΟΣΦΟΡΑΣ </w:t>
      </w:r>
    </w:p>
    <w:p w:rsidR="007A4220" w:rsidRPr="007A4220" w:rsidRDefault="007A4220" w:rsidP="007A4220">
      <w:pPr>
        <w:ind w:right="226"/>
        <w:rPr>
          <w:b/>
          <w:sz w:val="24"/>
          <w:lang w:val="el-GR"/>
        </w:rPr>
      </w:pPr>
    </w:p>
    <w:p w:rsidR="007A4220" w:rsidRPr="007A4220" w:rsidRDefault="007A4220" w:rsidP="007A4220">
      <w:pPr>
        <w:ind w:right="-341"/>
        <w:rPr>
          <w:b/>
          <w:sz w:val="24"/>
          <w:lang w:val="el-GR"/>
        </w:rPr>
      </w:pPr>
      <w:r w:rsidRPr="007A4220">
        <w:rPr>
          <w:sz w:val="24"/>
          <w:lang w:val="el-GR"/>
        </w:rPr>
        <w:t>Οι τιμές της παρούσας προσφοράς αφορούν ολοκληρωμένες  υπηρεσίες σύμφωνα με την Τεχνική Περιγραφή και περιλαμβάνουν όλες τις απαιτούμενες δαπάνες υλικών και ότι άλλο ήθελε απαιτηθεί για την έντεχνη εκτέλεση τους.</w:t>
      </w:r>
    </w:p>
    <w:tbl>
      <w:tblPr>
        <w:tblW w:w="9357" w:type="dxa"/>
        <w:tblInd w:w="-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5"/>
        <w:gridCol w:w="1981"/>
        <w:gridCol w:w="1740"/>
        <w:gridCol w:w="5076"/>
        <w:gridCol w:w="25"/>
      </w:tblGrid>
      <w:tr w:rsidR="007A4220" w:rsidRPr="00B73435" w:rsidTr="001A65F9">
        <w:trPr>
          <w:cantSplit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220" w:rsidRPr="007A4220" w:rsidRDefault="007A4220" w:rsidP="007A4220">
            <w:pPr>
              <w:snapToGrid w:val="0"/>
              <w:ind w:right="-341"/>
              <w:jc w:val="center"/>
              <w:rPr>
                <w:b/>
                <w:i/>
                <w:sz w:val="24"/>
                <w:lang w:val="el-GR"/>
              </w:rPr>
            </w:pPr>
          </w:p>
        </w:tc>
        <w:tc>
          <w:tcPr>
            <w:tcW w:w="8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220" w:rsidRPr="00B73435" w:rsidRDefault="007A4220" w:rsidP="007A4220">
            <w:pPr>
              <w:snapToGrid w:val="0"/>
              <w:ind w:right="-341"/>
              <w:rPr>
                <w:b/>
                <w:i/>
                <w:sz w:val="24"/>
                <w:lang w:val="en-US"/>
              </w:rPr>
            </w:pPr>
            <w:r w:rsidRPr="007A4220">
              <w:rPr>
                <w:sz w:val="24"/>
                <w:lang w:val="el-GR"/>
              </w:rPr>
              <w:t xml:space="preserve">Προσφερόμενη τιμή σε Ευρώ 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7A4220" w:rsidRPr="007A4220" w:rsidRDefault="007A4220" w:rsidP="007A4220">
            <w:pPr>
              <w:snapToGrid w:val="0"/>
              <w:ind w:right="-341"/>
              <w:rPr>
                <w:b/>
                <w:i/>
                <w:sz w:val="24"/>
                <w:lang w:val="el-GR"/>
              </w:rPr>
            </w:pPr>
          </w:p>
        </w:tc>
      </w:tr>
      <w:tr w:rsidR="007A4220" w:rsidRPr="00B73435" w:rsidTr="001A65F9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  <w:cantSplit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220" w:rsidRDefault="007A4220" w:rsidP="007A4220">
            <w:pPr>
              <w:snapToGrid w:val="0"/>
              <w:ind w:right="-34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8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220" w:rsidRPr="007A4220" w:rsidRDefault="007A4220" w:rsidP="001A65F9">
            <w:pPr>
              <w:snapToGrid w:val="0"/>
              <w:ind w:right="175"/>
              <w:rPr>
                <w:b/>
                <w:i/>
                <w:sz w:val="24"/>
                <w:lang w:val="el-GR"/>
              </w:rPr>
            </w:pPr>
            <w:r w:rsidRPr="007A4220">
              <w:rPr>
                <w:b/>
                <w:i/>
                <w:sz w:val="24"/>
                <w:lang w:val="el-GR"/>
              </w:rPr>
              <w:t xml:space="preserve">Εφαρμογή μεθόδου </w:t>
            </w:r>
            <w:proofErr w:type="spellStart"/>
            <w:r w:rsidRPr="007A4220">
              <w:rPr>
                <w:b/>
                <w:i/>
                <w:sz w:val="24"/>
                <w:lang w:val="el-GR"/>
              </w:rPr>
              <w:t>βιο</w:t>
            </w:r>
            <w:proofErr w:type="spellEnd"/>
            <w:r w:rsidRPr="007A4220">
              <w:rPr>
                <w:b/>
                <w:i/>
                <w:sz w:val="24"/>
                <w:lang w:val="el-GR"/>
              </w:rPr>
              <w:t>-ενίσχυσης (</w:t>
            </w:r>
            <w:proofErr w:type="spellStart"/>
            <w:r w:rsidRPr="007A4220">
              <w:rPr>
                <w:b/>
                <w:i/>
                <w:sz w:val="24"/>
                <w:lang w:val="el-GR"/>
              </w:rPr>
              <w:t>βιο</w:t>
            </w:r>
            <w:proofErr w:type="spellEnd"/>
            <w:r w:rsidRPr="007A4220">
              <w:rPr>
                <w:b/>
                <w:i/>
                <w:sz w:val="24"/>
                <w:lang w:val="el-GR"/>
              </w:rPr>
              <w:t>-εξυγίανσης) για μείωση της παραγόμενης ιλύος σύμφωνα με τις τεχνικές προδιαγραφές</w:t>
            </w:r>
          </w:p>
        </w:tc>
      </w:tr>
      <w:tr w:rsidR="007A4220" w:rsidTr="001A65F9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220" w:rsidRPr="007A4220" w:rsidRDefault="007A4220" w:rsidP="007A4220">
            <w:pPr>
              <w:snapToGrid w:val="0"/>
              <w:ind w:right="-341"/>
              <w:jc w:val="center"/>
              <w:rPr>
                <w:b/>
                <w:i/>
                <w:sz w:val="24"/>
                <w:lang w:val="el-GR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220" w:rsidRDefault="007A4220" w:rsidP="007A4220">
            <w:pPr>
              <w:snapToGrid w:val="0"/>
              <w:ind w:right="-341"/>
              <w:rPr>
                <w:sz w:val="24"/>
              </w:rPr>
            </w:pPr>
            <w:proofErr w:type="spellStart"/>
            <w:r>
              <w:rPr>
                <w:sz w:val="24"/>
              </w:rPr>
              <w:t>Τιμή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αριθμητικώς</w:t>
            </w:r>
            <w:proofErr w:type="spellEnd"/>
          </w:p>
        </w:tc>
        <w:tc>
          <w:tcPr>
            <w:tcW w:w="6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220" w:rsidRDefault="007A4220" w:rsidP="007A4220">
            <w:pPr>
              <w:snapToGrid w:val="0"/>
              <w:ind w:right="-341"/>
              <w:rPr>
                <w:sz w:val="24"/>
              </w:rPr>
            </w:pPr>
          </w:p>
        </w:tc>
      </w:tr>
      <w:tr w:rsidR="007A4220" w:rsidTr="001A65F9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220" w:rsidRDefault="007A4220" w:rsidP="007A4220">
            <w:pPr>
              <w:snapToGrid w:val="0"/>
              <w:ind w:right="-341"/>
              <w:jc w:val="center"/>
              <w:rPr>
                <w:sz w:val="24"/>
              </w:rPr>
            </w:pPr>
          </w:p>
          <w:p w:rsidR="007A4220" w:rsidRDefault="007A4220" w:rsidP="007A4220">
            <w:pPr>
              <w:ind w:right="-341"/>
              <w:jc w:val="center"/>
              <w:rPr>
                <w:sz w:val="24"/>
              </w:rPr>
            </w:pPr>
          </w:p>
          <w:p w:rsidR="007A4220" w:rsidRDefault="007A4220" w:rsidP="007A4220">
            <w:pPr>
              <w:ind w:right="-341"/>
              <w:jc w:val="center"/>
              <w:rPr>
                <w:sz w:val="24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220" w:rsidRDefault="007A4220" w:rsidP="007A4220">
            <w:pPr>
              <w:snapToGrid w:val="0"/>
              <w:ind w:right="-341"/>
              <w:rPr>
                <w:sz w:val="24"/>
              </w:rPr>
            </w:pPr>
            <w:proofErr w:type="spellStart"/>
            <w:r>
              <w:rPr>
                <w:sz w:val="24"/>
              </w:rPr>
              <w:t>Τιμή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ολογράφως</w:t>
            </w:r>
            <w:proofErr w:type="spellEnd"/>
          </w:p>
        </w:tc>
        <w:tc>
          <w:tcPr>
            <w:tcW w:w="6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220" w:rsidRDefault="007A4220" w:rsidP="007A4220">
            <w:pPr>
              <w:snapToGrid w:val="0"/>
              <w:ind w:right="-341"/>
              <w:rPr>
                <w:sz w:val="24"/>
              </w:rPr>
            </w:pPr>
          </w:p>
        </w:tc>
      </w:tr>
      <w:tr w:rsidR="007A4220" w:rsidTr="001A65F9">
        <w:trPr>
          <w:cantSplit/>
        </w:trPr>
        <w:tc>
          <w:tcPr>
            <w:tcW w:w="9332" w:type="dxa"/>
            <w:gridSpan w:val="4"/>
            <w:shd w:val="clear" w:color="auto" w:fill="auto"/>
          </w:tcPr>
          <w:p w:rsidR="007A4220" w:rsidRDefault="007A4220" w:rsidP="007A4220">
            <w:pPr>
              <w:snapToGrid w:val="0"/>
              <w:ind w:right="-341"/>
            </w:pPr>
            <w:r>
              <w:rPr>
                <w:b/>
                <w:sz w:val="24"/>
              </w:rPr>
              <w:t>ΣΤΟΙΧΕΙΑ ΠΡΟΣΦΕΡΟΝΤΑ - ΝΟΜΙΜΟΥ ΕΚΠΡΟΣΩΠΟΥ</w:t>
            </w:r>
          </w:p>
        </w:tc>
        <w:tc>
          <w:tcPr>
            <w:tcW w:w="25" w:type="dxa"/>
            <w:shd w:val="clear" w:color="auto" w:fill="auto"/>
          </w:tcPr>
          <w:p w:rsidR="007A4220" w:rsidRDefault="007A4220" w:rsidP="007A4220">
            <w:pPr>
              <w:snapToGrid w:val="0"/>
            </w:pPr>
          </w:p>
        </w:tc>
      </w:tr>
      <w:tr w:rsidR="007A4220" w:rsidTr="001A65F9">
        <w:trPr>
          <w:cantSplit/>
        </w:trPr>
        <w:tc>
          <w:tcPr>
            <w:tcW w:w="9332" w:type="dxa"/>
            <w:gridSpan w:val="4"/>
            <w:shd w:val="clear" w:color="auto" w:fill="auto"/>
          </w:tcPr>
          <w:p w:rsidR="007A4220" w:rsidRDefault="007A4220" w:rsidP="007A4220">
            <w:pPr>
              <w:snapToGrid w:val="0"/>
              <w:ind w:right="-341"/>
              <w:rPr>
                <w:b/>
                <w:sz w:val="24"/>
              </w:rPr>
            </w:pPr>
          </w:p>
        </w:tc>
        <w:tc>
          <w:tcPr>
            <w:tcW w:w="25" w:type="dxa"/>
            <w:shd w:val="clear" w:color="auto" w:fill="auto"/>
          </w:tcPr>
          <w:p w:rsidR="007A4220" w:rsidRDefault="007A4220" w:rsidP="007A4220">
            <w:pPr>
              <w:snapToGrid w:val="0"/>
            </w:pPr>
          </w:p>
        </w:tc>
      </w:tr>
      <w:tr w:rsidR="007A4220" w:rsidTr="001A65F9">
        <w:trPr>
          <w:cantSplit/>
        </w:trPr>
        <w:tc>
          <w:tcPr>
            <w:tcW w:w="9332" w:type="dxa"/>
            <w:gridSpan w:val="4"/>
            <w:shd w:val="clear" w:color="auto" w:fill="auto"/>
          </w:tcPr>
          <w:p w:rsidR="007A4220" w:rsidRDefault="007A4220" w:rsidP="007A4220">
            <w:pPr>
              <w:snapToGrid w:val="0"/>
              <w:ind w:right="-341"/>
              <w:rPr>
                <w:sz w:val="24"/>
              </w:rPr>
            </w:pPr>
            <w:proofErr w:type="spellStart"/>
            <w:r>
              <w:rPr>
                <w:sz w:val="24"/>
              </w:rPr>
              <w:t>Επωνυμία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της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Επιχείρησης</w:t>
            </w:r>
            <w:proofErr w:type="spellEnd"/>
          </w:p>
          <w:p w:rsidR="007A4220" w:rsidRDefault="007A4220" w:rsidP="007A4220">
            <w:pPr>
              <w:ind w:right="-341"/>
              <w:rPr>
                <w:sz w:val="24"/>
              </w:rPr>
            </w:pPr>
          </w:p>
          <w:p w:rsidR="007A4220" w:rsidRDefault="007A4220" w:rsidP="007A4220">
            <w:pPr>
              <w:ind w:right="-341"/>
              <w:rPr>
                <w:sz w:val="24"/>
              </w:rPr>
            </w:pPr>
          </w:p>
        </w:tc>
        <w:tc>
          <w:tcPr>
            <w:tcW w:w="25" w:type="dxa"/>
            <w:shd w:val="clear" w:color="auto" w:fill="auto"/>
          </w:tcPr>
          <w:p w:rsidR="007A4220" w:rsidRDefault="007A4220" w:rsidP="007A4220">
            <w:pPr>
              <w:snapToGrid w:val="0"/>
            </w:pPr>
          </w:p>
        </w:tc>
      </w:tr>
      <w:tr w:rsidR="007A4220" w:rsidTr="001A65F9">
        <w:trPr>
          <w:cantSplit/>
        </w:trPr>
        <w:tc>
          <w:tcPr>
            <w:tcW w:w="9332" w:type="dxa"/>
            <w:gridSpan w:val="4"/>
            <w:shd w:val="clear" w:color="auto" w:fill="auto"/>
          </w:tcPr>
          <w:p w:rsidR="007A4220" w:rsidRDefault="007A4220" w:rsidP="007A4220">
            <w:pPr>
              <w:snapToGrid w:val="0"/>
              <w:ind w:right="-341"/>
              <w:rPr>
                <w:sz w:val="24"/>
              </w:rPr>
            </w:pPr>
            <w:proofErr w:type="spellStart"/>
            <w:r>
              <w:rPr>
                <w:sz w:val="24"/>
              </w:rPr>
              <w:t>Διεύθυνση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της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Έδρας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της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Επιχείρησης</w:t>
            </w:r>
            <w:proofErr w:type="spellEnd"/>
          </w:p>
          <w:p w:rsidR="007A4220" w:rsidRDefault="007A4220" w:rsidP="007A4220">
            <w:pPr>
              <w:ind w:right="-341"/>
              <w:rPr>
                <w:sz w:val="24"/>
              </w:rPr>
            </w:pPr>
          </w:p>
          <w:p w:rsidR="007A4220" w:rsidRDefault="007A4220" w:rsidP="007A4220">
            <w:pPr>
              <w:ind w:right="-341"/>
              <w:rPr>
                <w:sz w:val="24"/>
              </w:rPr>
            </w:pPr>
          </w:p>
          <w:p w:rsidR="007A4220" w:rsidRDefault="007A4220" w:rsidP="007A4220">
            <w:pPr>
              <w:ind w:right="-341"/>
              <w:rPr>
                <w:sz w:val="24"/>
              </w:rPr>
            </w:pPr>
          </w:p>
        </w:tc>
        <w:tc>
          <w:tcPr>
            <w:tcW w:w="25" w:type="dxa"/>
            <w:shd w:val="clear" w:color="auto" w:fill="auto"/>
          </w:tcPr>
          <w:p w:rsidR="007A4220" w:rsidRDefault="007A4220" w:rsidP="007A4220">
            <w:pPr>
              <w:snapToGrid w:val="0"/>
            </w:pPr>
          </w:p>
        </w:tc>
      </w:tr>
      <w:tr w:rsidR="007A4220" w:rsidTr="001A65F9">
        <w:trPr>
          <w:cantSplit/>
        </w:trPr>
        <w:tc>
          <w:tcPr>
            <w:tcW w:w="9332" w:type="dxa"/>
            <w:gridSpan w:val="4"/>
            <w:shd w:val="clear" w:color="auto" w:fill="auto"/>
          </w:tcPr>
          <w:p w:rsidR="007A4220" w:rsidRDefault="007A4220" w:rsidP="007A4220">
            <w:pPr>
              <w:snapToGrid w:val="0"/>
              <w:ind w:right="-341"/>
              <w:rPr>
                <w:sz w:val="24"/>
              </w:rPr>
            </w:pPr>
            <w:proofErr w:type="spellStart"/>
            <w:r>
              <w:rPr>
                <w:sz w:val="24"/>
              </w:rPr>
              <w:t>Τηλέφωνο</w:t>
            </w:r>
            <w:proofErr w:type="spellEnd"/>
          </w:p>
          <w:p w:rsidR="007A4220" w:rsidRDefault="007A4220" w:rsidP="007A4220">
            <w:pPr>
              <w:ind w:right="-341"/>
              <w:rPr>
                <w:sz w:val="24"/>
              </w:rPr>
            </w:pPr>
          </w:p>
        </w:tc>
        <w:tc>
          <w:tcPr>
            <w:tcW w:w="25" w:type="dxa"/>
            <w:shd w:val="clear" w:color="auto" w:fill="auto"/>
          </w:tcPr>
          <w:p w:rsidR="007A4220" w:rsidRDefault="007A4220" w:rsidP="007A4220">
            <w:pPr>
              <w:snapToGrid w:val="0"/>
            </w:pPr>
          </w:p>
        </w:tc>
      </w:tr>
      <w:tr w:rsidR="007A4220" w:rsidTr="001A65F9">
        <w:trPr>
          <w:cantSplit/>
        </w:trPr>
        <w:tc>
          <w:tcPr>
            <w:tcW w:w="9332" w:type="dxa"/>
            <w:gridSpan w:val="4"/>
            <w:shd w:val="clear" w:color="auto" w:fill="auto"/>
          </w:tcPr>
          <w:p w:rsidR="007A4220" w:rsidRDefault="007A4220" w:rsidP="007A4220">
            <w:pPr>
              <w:snapToGrid w:val="0"/>
              <w:ind w:right="-341"/>
              <w:rPr>
                <w:sz w:val="24"/>
              </w:rPr>
            </w:pPr>
            <w:r>
              <w:rPr>
                <w:sz w:val="24"/>
                <w:lang w:val="en-US"/>
              </w:rPr>
              <w:t>Fax</w:t>
            </w:r>
          </w:p>
          <w:p w:rsidR="007A4220" w:rsidRDefault="007A4220" w:rsidP="007A4220">
            <w:pPr>
              <w:ind w:right="-341"/>
              <w:rPr>
                <w:sz w:val="24"/>
              </w:rPr>
            </w:pPr>
          </w:p>
        </w:tc>
        <w:tc>
          <w:tcPr>
            <w:tcW w:w="25" w:type="dxa"/>
            <w:shd w:val="clear" w:color="auto" w:fill="auto"/>
          </w:tcPr>
          <w:p w:rsidR="007A4220" w:rsidRDefault="007A4220" w:rsidP="007A4220">
            <w:pPr>
              <w:snapToGrid w:val="0"/>
            </w:pPr>
          </w:p>
        </w:tc>
      </w:tr>
      <w:tr w:rsidR="007A4220" w:rsidTr="001A65F9">
        <w:tc>
          <w:tcPr>
            <w:tcW w:w="4256" w:type="dxa"/>
            <w:gridSpan w:val="3"/>
            <w:shd w:val="clear" w:color="auto" w:fill="auto"/>
          </w:tcPr>
          <w:p w:rsidR="007A4220" w:rsidRDefault="007A4220" w:rsidP="007A4220">
            <w:pPr>
              <w:snapToGrid w:val="0"/>
              <w:ind w:right="-341"/>
              <w:rPr>
                <w:sz w:val="24"/>
              </w:rPr>
            </w:pPr>
            <w:proofErr w:type="spellStart"/>
            <w:r>
              <w:rPr>
                <w:sz w:val="24"/>
              </w:rPr>
              <w:t>Ημερομηνία</w:t>
            </w:r>
            <w:proofErr w:type="spellEnd"/>
          </w:p>
        </w:tc>
        <w:tc>
          <w:tcPr>
            <w:tcW w:w="5076" w:type="dxa"/>
            <w:shd w:val="clear" w:color="auto" w:fill="auto"/>
          </w:tcPr>
          <w:p w:rsidR="007A4220" w:rsidRDefault="007A4220" w:rsidP="007A4220">
            <w:pPr>
              <w:snapToGrid w:val="0"/>
              <w:ind w:right="-341"/>
              <w:jc w:val="center"/>
            </w:pPr>
            <w:proofErr w:type="spellStart"/>
            <w:r>
              <w:rPr>
                <w:sz w:val="24"/>
              </w:rPr>
              <w:t>Σφραγίδα</w:t>
            </w:r>
            <w:proofErr w:type="spellEnd"/>
            <w:r>
              <w:rPr>
                <w:sz w:val="24"/>
              </w:rPr>
              <w:t xml:space="preserve"> - </w:t>
            </w:r>
            <w:proofErr w:type="spellStart"/>
            <w:r>
              <w:rPr>
                <w:sz w:val="24"/>
              </w:rPr>
              <w:t>Υπογραφή</w:t>
            </w:r>
            <w:proofErr w:type="spellEnd"/>
          </w:p>
        </w:tc>
        <w:tc>
          <w:tcPr>
            <w:tcW w:w="25" w:type="dxa"/>
            <w:shd w:val="clear" w:color="auto" w:fill="auto"/>
          </w:tcPr>
          <w:p w:rsidR="007A4220" w:rsidRDefault="007A4220" w:rsidP="007A4220">
            <w:pPr>
              <w:snapToGrid w:val="0"/>
            </w:pPr>
          </w:p>
        </w:tc>
      </w:tr>
    </w:tbl>
    <w:p w:rsidR="007A4220" w:rsidRDefault="007A4220" w:rsidP="00D8770A">
      <w:pPr>
        <w:ind w:right="-341"/>
        <w:rPr>
          <w:lang w:val="el-GR"/>
        </w:rPr>
      </w:pPr>
    </w:p>
    <w:sectPr w:rsidR="007A4220" w:rsidSect="00D8770A">
      <w:headerReference w:type="default" r:id="rId8"/>
      <w:footerReference w:type="default" r:id="rId9"/>
      <w:headerReference w:type="first" r:id="rId10"/>
      <w:pgSz w:w="11906" w:h="16838"/>
      <w:pgMar w:top="851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C03" w:rsidRDefault="008C1C03">
      <w:pPr>
        <w:spacing w:after="0"/>
      </w:pPr>
      <w:r>
        <w:separator/>
      </w:r>
    </w:p>
  </w:endnote>
  <w:endnote w:type="continuationSeparator" w:id="0">
    <w:p w:rsidR="008C1C03" w:rsidRDefault="008C1C0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Segoe UI Semi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287" w:usb1="00000003" w:usb2="00000000" w:usb3="00000000" w:csb0="0000009F" w:csb1="00000000"/>
  </w:font>
  <w:font w:name="HellasArial">
    <w:charset w:val="01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B09" w:rsidRDefault="00422B09">
    <w:pPr>
      <w:pStyle w:val="af2"/>
      <w:spacing w:after="0"/>
      <w:jc w:val="center"/>
    </w:pPr>
    <w:r>
      <w:rPr>
        <w:sz w:val="20"/>
        <w:szCs w:val="20"/>
        <w:lang w:val="el-GR"/>
      </w:rPr>
      <w:t xml:space="preserve">Σελίδα </w:t>
    </w:r>
    <w:r w:rsidR="00402CFA"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 w:rsidR="00402CFA">
      <w:rPr>
        <w:sz w:val="20"/>
        <w:szCs w:val="20"/>
      </w:rPr>
      <w:fldChar w:fldCharType="separate"/>
    </w:r>
    <w:r w:rsidR="00B73435">
      <w:rPr>
        <w:noProof/>
        <w:sz w:val="20"/>
        <w:szCs w:val="20"/>
      </w:rPr>
      <w:t>1</w:t>
    </w:r>
    <w:r w:rsidR="00402CFA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C03" w:rsidRDefault="008C1C03">
      <w:pPr>
        <w:spacing w:after="0"/>
      </w:pPr>
      <w:r>
        <w:separator/>
      </w:r>
    </w:p>
  </w:footnote>
  <w:footnote w:type="continuationSeparator" w:id="0">
    <w:p w:rsidR="008C1C03" w:rsidRDefault="008C1C0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B09" w:rsidRDefault="00422B09">
    <w:pPr>
      <w:pStyle w:val="af3"/>
    </w:pPr>
    <w:r>
      <w:rPr>
        <w:noProof/>
        <w:lang w:val="el-GR" w:eastAsia="el-G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-1097915</wp:posOffset>
          </wp:positionH>
          <wp:positionV relativeFrom="paragraph">
            <wp:posOffset>-332105</wp:posOffset>
          </wp:positionV>
          <wp:extent cx="7442835" cy="10477500"/>
          <wp:effectExtent l="19050" t="0" r="5715" b="0"/>
          <wp:wrapNone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2835" cy="10477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B09" w:rsidRDefault="00422B09">
    <w:pPr>
      <w:pStyle w:val="af3"/>
    </w:pPr>
    <w:r>
      <w:rPr>
        <w:noProof/>
        <w:lang w:val="el-GR" w:eastAsia="el-G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-557530</wp:posOffset>
          </wp:positionH>
          <wp:positionV relativeFrom="paragraph">
            <wp:posOffset>-281940</wp:posOffset>
          </wp:positionV>
          <wp:extent cx="7442835" cy="10477500"/>
          <wp:effectExtent l="19050" t="0" r="5715" b="0"/>
          <wp:wrapNone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2835" cy="10477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pStyle w:val="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trike/>
        <w:color w:val="0070C0"/>
        <w:kern w:val="1"/>
        <w:position w:val="0"/>
        <w:sz w:val="24"/>
        <w:vertAlign w:val="baseline"/>
        <w:lang w:val="el-GR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hd w:val="clear" w:color="auto" w:fill="C0C0C0"/>
        <w:lang w:val="el-GR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 w:hint="default"/>
        <w:color w:val="000000"/>
        <w:kern w:val="1"/>
        <w:szCs w:val="22"/>
        <w:shd w:val="clear" w:color="auto" w:fill="FFFFFF"/>
        <w:lang w:val="el-GR"/>
      </w:rPr>
    </w:lvl>
  </w:abstractNum>
  <w:abstractNum w:abstractNumId="11">
    <w:nsid w:val="179F690E"/>
    <w:multiLevelType w:val="hybridMultilevel"/>
    <w:tmpl w:val="3DE286FA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A211B4"/>
    <w:multiLevelType w:val="hybridMultilevel"/>
    <w:tmpl w:val="C9A0AF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9133B8"/>
    <w:multiLevelType w:val="hybridMultilevel"/>
    <w:tmpl w:val="A08203BC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F5F1048"/>
    <w:multiLevelType w:val="hybridMultilevel"/>
    <w:tmpl w:val="89002D14"/>
    <w:lvl w:ilvl="0" w:tplc="04080017">
      <w:start w:val="1"/>
      <w:numFmt w:val="lowerLetter"/>
      <w:lvlText w:val="%1)"/>
      <w:lvlJc w:val="left"/>
      <w:pPr>
        <w:ind w:left="2160" w:hanging="360"/>
      </w:p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37AE59E2"/>
    <w:multiLevelType w:val="hybridMultilevel"/>
    <w:tmpl w:val="02BA1A18"/>
    <w:lvl w:ilvl="0" w:tplc="04080017">
      <w:start w:val="1"/>
      <w:numFmt w:val="lowerLetter"/>
      <w:lvlText w:val="%1)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1B8773E"/>
    <w:multiLevelType w:val="hybridMultilevel"/>
    <w:tmpl w:val="A676A4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730A16"/>
    <w:multiLevelType w:val="hybridMultilevel"/>
    <w:tmpl w:val="18583798"/>
    <w:lvl w:ilvl="0" w:tplc="0408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8">
    <w:nsid w:val="76BB2F47"/>
    <w:multiLevelType w:val="hybridMultilevel"/>
    <w:tmpl w:val="8708BF66"/>
    <w:lvl w:ilvl="0" w:tplc="531249FA">
      <w:start w:val="1"/>
      <w:numFmt w:val="decimal"/>
      <w:lvlText w:val="%1."/>
      <w:lvlJc w:val="left"/>
      <w:pPr>
        <w:ind w:left="720" w:hanging="360"/>
      </w:pPr>
      <w:rPr>
        <w:rFonts w:hint="default"/>
        <w:b/>
        <w:w w:val="1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14"/>
  </w:num>
  <w:num w:numId="16">
    <w:abstractNumId w:val="18"/>
  </w:num>
  <w:num w:numId="17">
    <w:abstractNumId w:val="17"/>
  </w:num>
  <w:num w:numId="18">
    <w:abstractNumId w:val="13"/>
  </w:num>
  <w:num w:numId="19">
    <w:abstractNumId w:val="16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8434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F719CF"/>
    <w:rsid w:val="0001243A"/>
    <w:rsid w:val="00016762"/>
    <w:rsid w:val="00024F20"/>
    <w:rsid w:val="00026C51"/>
    <w:rsid w:val="0004739D"/>
    <w:rsid w:val="00077AB0"/>
    <w:rsid w:val="00085E97"/>
    <w:rsid w:val="00087107"/>
    <w:rsid w:val="00087C7F"/>
    <w:rsid w:val="000B4573"/>
    <w:rsid w:val="000D6FA8"/>
    <w:rsid w:val="000E011B"/>
    <w:rsid w:val="000E5910"/>
    <w:rsid w:val="000E67A2"/>
    <w:rsid w:val="000E6BEC"/>
    <w:rsid w:val="000F400F"/>
    <w:rsid w:val="00102495"/>
    <w:rsid w:val="001101A6"/>
    <w:rsid w:val="00111E41"/>
    <w:rsid w:val="001149C1"/>
    <w:rsid w:val="001214D4"/>
    <w:rsid w:val="0016279F"/>
    <w:rsid w:val="001A3E29"/>
    <w:rsid w:val="001A65F9"/>
    <w:rsid w:val="001B6743"/>
    <w:rsid w:val="001B7A3E"/>
    <w:rsid w:val="001F1CCA"/>
    <w:rsid w:val="00205D70"/>
    <w:rsid w:val="00215BE5"/>
    <w:rsid w:val="00241609"/>
    <w:rsid w:val="00242116"/>
    <w:rsid w:val="00247F1D"/>
    <w:rsid w:val="0025476C"/>
    <w:rsid w:val="00255A31"/>
    <w:rsid w:val="00267001"/>
    <w:rsid w:val="0028025B"/>
    <w:rsid w:val="002A1911"/>
    <w:rsid w:val="002B4AE5"/>
    <w:rsid w:val="002D3071"/>
    <w:rsid w:val="00310B54"/>
    <w:rsid w:val="00323FE4"/>
    <w:rsid w:val="003261A7"/>
    <w:rsid w:val="00326718"/>
    <w:rsid w:val="0033469D"/>
    <w:rsid w:val="0035261E"/>
    <w:rsid w:val="003657F2"/>
    <w:rsid w:val="00385CAE"/>
    <w:rsid w:val="003866FC"/>
    <w:rsid w:val="003A186F"/>
    <w:rsid w:val="003B3C0C"/>
    <w:rsid w:val="00402CFA"/>
    <w:rsid w:val="00407E64"/>
    <w:rsid w:val="004140F6"/>
    <w:rsid w:val="00422B09"/>
    <w:rsid w:val="004C7D2D"/>
    <w:rsid w:val="004D1367"/>
    <w:rsid w:val="00502115"/>
    <w:rsid w:val="005279D6"/>
    <w:rsid w:val="00534602"/>
    <w:rsid w:val="00540C5F"/>
    <w:rsid w:val="00544E39"/>
    <w:rsid w:val="0056681D"/>
    <w:rsid w:val="00567E2F"/>
    <w:rsid w:val="00570521"/>
    <w:rsid w:val="00573A39"/>
    <w:rsid w:val="0059755E"/>
    <w:rsid w:val="005D5F86"/>
    <w:rsid w:val="005E507A"/>
    <w:rsid w:val="005F0CBA"/>
    <w:rsid w:val="005F31F3"/>
    <w:rsid w:val="005F70D7"/>
    <w:rsid w:val="0061019D"/>
    <w:rsid w:val="0062096E"/>
    <w:rsid w:val="00631FB4"/>
    <w:rsid w:val="0063615E"/>
    <w:rsid w:val="006525E8"/>
    <w:rsid w:val="0066489A"/>
    <w:rsid w:val="00671CA5"/>
    <w:rsid w:val="006A406A"/>
    <w:rsid w:val="006B18C5"/>
    <w:rsid w:val="006B239C"/>
    <w:rsid w:val="006B4955"/>
    <w:rsid w:val="006D0385"/>
    <w:rsid w:val="006D06EB"/>
    <w:rsid w:val="006E1D13"/>
    <w:rsid w:val="006F46DE"/>
    <w:rsid w:val="006F7B77"/>
    <w:rsid w:val="00720867"/>
    <w:rsid w:val="00766AA4"/>
    <w:rsid w:val="00791994"/>
    <w:rsid w:val="0079202E"/>
    <w:rsid w:val="00795852"/>
    <w:rsid w:val="007A4220"/>
    <w:rsid w:val="007B3951"/>
    <w:rsid w:val="007B7054"/>
    <w:rsid w:val="007E7835"/>
    <w:rsid w:val="008121FE"/>
    <w:rsid w:val="008354E5"/>
    <w:rsid w:val="0084063D"/>
    <w:rsid w:val="008431A8"/>
    <w:rsid w:val="00846FE7"/>
    <w:rsid w:val="008608DA"/>
    <w:rsid w:val="0088269D"/>
    <w:rsid w:val="008927C0"/>
    <w:rsid w:val="008C1C03"/>
    <w:rsid w:val="008C56E3"/>
    <w:rsid w:val="008C60EC"/>
    <w:rsid w:val="008D140C"/>
    <w:rsid w:val="008D1D68"/>
    <w:rsid w:val="008E3D93"/>
    <w:rsid w:val="00902BEE"/>
    <w:rsid w:val="00921078"/>
    <w:rsid w:val="0096421D"/>
    <w:rsid w:val="009C1A5C"/>
    <w:rsid w:val="009D2DDC"/>
    <w:rsid w:val="009E3A04"/>
    <w:rsid w:val="009F04FB"/>
    <w:rsid w:val="009F5F56"/>
    <w:rsid w:val="00A17CA5"/>
    <w:rsid w:val="00A32D62"/>
    <w:rsid w:val="00A73476"/>
    <w:rsid w:val="00A96EC0"/>
    <w:rsid w:val="00AB7610"/>
    <w:rsid w:val="00AC6913"/>
    <w:rsid w:val="00AC694D"/>
    <w:rsid w:val="00AE31BC"/>
    <w:rsid w:val="00AE469B"/>
    <w:rsid w:val="00AF3148"/>
    <w:rsid w:val="00B12866"/>
    <w:rsid w:val="00B26BEA"/>
    <w:rsid w:val="00B43AE1"/>
    <w:rsid w:val="00B52756"/>
    <w:rsid w:val="00B73435"/>
    <w:rsid w:val="00B82990"/>
    <w:rsid w:val="00B874ED"/>
    <w:rsid w:val="00BA548D"/>
    <w:rsid w:val="00BC1285"/>
    <w:rsid w:val="00BD6BCA"/>
    <w:rsid w:val="00BF611A"/>
    <w:rsid w:val="00C07FAD"/>
    <w:rsid w:val="00C20B2F"/>
    <w:rsid w:val="00C21BA4"/>
    <w:rsid w:val="00C719DD"/>
    <w:rsid w:val="00C80803"/>
    <w:rsid w:val="00CC52A1"/>
    <w:rsid w:val="00CD2A14"/>
    <w:rsid w:val="00CF1874"/>
    <w:rsid w:val="00CF5804"/>
    <w:rsid w:val="00D169BD"/>
    <w:rsid w:val="00D34F2F"/>
    <w:rsid w:val="00D43FBD"/>
    <w:rsid w:val="00D52B5B"/>
    <w:rsid w:val="00D64EE1"/>
    <w:rsid w:val="00D74006"/>
    <w:rsid w:val="00D8770A"/>
    <w:rsid w:val="00D93309"/>
    <w:rsid w:val="00DA56ED"/>
    <w:rsid w:val="00DB0E5D"/>
    <w:rsid w:val="00DB19B7"/>
    <w:rsid w:val="00DB60F9"/>
    <w:rsid w:val="00DC5376"/>
    <w:rsid w:val="00DE1EF2"/>
    <w:rsid w:val="00DF1B06"/>
    <w:rsid w:val="00DF7410"/>
    <w:rsid w:val="00E51F1C"/>
    <w:rsid w:val="00E60982"/>
    <w:rsid w:val="00EB1C84"/>
    <w:rsid w:val="00ED4D15"/>
    <w:rsid w:val="00EF06D7"/>
    <w:rsid w:val="00EF0913"/>
    <w:rsid w:val="00EF3625"/>
    <w:rsid w:val="00F1049F"/>
    <w:rsid w:val="00F26DE8"/>
    <w:rsid w:val="00F33661"/>
    <w:rsid w:val="00F63F48"/>
    <w:rsid w:val="00F7019C"/>
    <w:rsid w:val="00F719CF"/>
    <w:rsid w:val="00FC4F12"/>
    <w:rsid w:val="00FD0F8A"/>
    <w:rsid w:val="00FD2843"/>
    <w:rsid w:val="00FD2EB8"/>
    <w:rsid w:val="00FE5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0D7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qFormat/>
    <w:rsid w:val="005F70D7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qFormat/>
    <w:rsid w:val="005F70D7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qFormat/>
    <w:rsid w:val="005F70D7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qFormat/>
    <w:rsid w:val="005F70D7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qFormat/>
    <w:rsid w:val="005F70D7"/>
    <w:pPr>
      <w:numPr>
        <w:ilvl w:val="4"/>
        <w:numId w:val="2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paragraph" w:styleId="6">
    <w:name w:val="heading 6"/>
    <w:basedOn w:val="a"/>
    <w:next w:val="a"/>
    <w:link w:val="6Char"/>
    <w:unhideWhenUsed/>
    <w:qFormat/>
    <w:rsid w:val="007A422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Char"/>
    <w:unhideWhenUsed/>
    <w:qFormat/>
    <w:rsid w:val="007A422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nhideWhenUsed/>
    <w:qFormat/>
    <w:rsid w:val="007A422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Char"/>
    <w:unhideWhenUsed/>
    <w:qFormat/>
    <w:rsid w:val="007A422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F70D7"/>
  </w:style>
  <w:style w:type="character" w:customStyle="1" w:styleId="WW8Num1z1">
    <w:name w:val="WW8Num1z1"/>
    <w:rsid w:val="005F70D7"/>
  </w:style>
  <w:style w:type="character" w:customStyle="1" w:styleId="WW8Num1z2">
    <w:name w:val="WW8Num1z2"/>
    <w:rsid w:val="005F70D7"/>
  </w:style>
  <w:style w:type="character" w:customStyle="1" w:styleId="WW8Num1z3">
    <w:name w:val="WW8Num1z3"/>
    <w:rsid w:val="005F70D7"/>
  </w:style>
  <w:style w:type="character" w:customStyle="1" w:styleId="WW8Num1z4">
    <w:name w:val="WW8Num1z4"/>
    <w:rsid w:val="005F70D7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5F70D7"/>
  </w:style>
  <w:style w:type="character" w:customStyle="1" w:styleId="WW8Num1z6">
    <w:name w:val="WW8Num1z6"/>
    <w:rsid w:val="005F70D7"/>
  </w:style>
  <w:style w:type="character" w:customStyle="1" w:styleId="WW8Num1z7">
    <w:name w:val="WW8Num1z7"/>
    <w:rsid w:val="005F70D7"/>
  </w:style>
  <w:style w:type="character" w:customStyle="1" w:styleId="WW8Num1z8">
    <w:name w:val="WW8Num1z8"/>
    <w:rsid w:val="005F70D7"/>
  </w:style>
  <w:style w:type="character" w:customStyle="1" w:styleId="WW8Num2z0">
    <w:name w:val="WW8Num2z0"/>
    <w:rsid w:val="005F70D7"/>
  </w:style>
  <w:style w:type="character" w:customStyle="1" w:styleId="WW8Num2z1">
    <w:name w:val="WW8Num2z1"/>
    <w:rsid w:val="005F70D7"/>
  </w:style>
  <w:style w:type="character" w:customStyle="1" w:styleId="WW8Num2z2">
    <w:name w:val="WW8Num2z2"/>
    <w:rsid w:val="005F70D7"/>
  </w:style>
  <w:style w:type="character" w:customStyle="1" w:styleId="WW8Num2z3">
    <w:name w:val="WW8Num2z3"/>
    <w:rsid w:val="005F70D7"/>
  </w:style>
  <w:style w:type="character" w:customStyle="1" w:styleId="WW8Num2z4">
    <w:name w:val="WW8Num2z4"/>
    <w:rsid w:val="005F70D7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5F70D7"/>
  </w:style>
  <w:style w:type="character" w:customStyle="1" w:styleId="WW8Num2z6">
    <w:name w:val="WW8Num2z6"/>
    <w:rsid w:val="005F70D7"/>
  </w:style>
  <w:style w:type="character" w:customStyle="1" w:styleId="WW8Num2z7">
    <w:name w:val="WW8Num2z7"/>
    <w:rsid w:val="005F70D7"/>
  </w:style>
  <w:style w:type="character" w:customStyle="1" w:styleId="WW8Num2z8">
    <w:name w:val="WW8Num2z8"/>
    <w:rsid w:val="005F70D7"/>
  </w:style>
  <w:style w:type="character" w:customStyle="1" w:styleId="WW8Num3z0">
    <w:name w:val="WW8Num3z0"/>
    <w:rsid w:val="005F70D7"/>
    <w:rPr>
      <w:rFonts w:ascii="Symbol" w:hAnsi="Symbol" w:cs="Symbol"/>
      <w:lang w:val="el-GR"/>
    </w:rPr>
  </w:style>
  <w:style w:type="character" w:customStyle="1" w:styleId="WW8Num4z0">
    <w:name w:val="WW8Num4z0"/>
    <w:rsid w:val="005F70D7"/>
    <w:rPr>
      <w:lang w:val="el-GR"/>
    </w:rPr>
  </w:style>
  <w:style w:type="character" w:customStyle="1" w:styleId="WW8Num5z0">
    <w:name w:val="WW8Num5z0"/>
    <w:rsid w:val="005F70D7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5F70D7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5F70D7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5F70D7"/>
    <w:rPr>
      <w:b/>
      <w:bCs/>
      <w:szCs w:val="22"/>
      <w:lang w:val="el-GR"/>
    </w:rPr>
  </w:style>
  <w:style w:type="character" w:customStyle="1" w:styleId="WW8Num8z1">
    <w:name w:val="WW8Num8z1"/>
    <w:rsid w:val="005F70D7"/>
  </w:style>
  <w:style w:type="character" w:customStyle="1" w:styleId="WW8Num8z2">
    <w:name w:val="WW8Num8z2"/>
    <w:rsid w:val="005F70D7"/>
  </w:style>
  <w:style w:type="character" w:customStyle="1" w:styleId="WW8Num8z3">
    <w:name w:val="WW8Num8z3"/>
    <w:rsid w:val="005F70D7"/>
  </w:style>
  <w:style w:type="character" w:customStyle="1" w:styleId="WW8Num8z4">
    <w:name w:val="WW8Num8z4"/>
    <w:rsid w:val="005F70D7"/>
  </w:style>
  <w:style w:type="character" w:customStyle="1" w:styleId="WW8Num8z5">
    <w:name w:val="WW8Num8z5"/>
    <w:rsid w:val="005F70D7"/>
  </w:style>
  <w:style w:type="character" w:customStyle="1" w:styleId="WW8Num8z6">
    <w:name w:val="WW8Num8z6"/>
    <w:rsid w:val="005F70D7"/>
  </w:style>
  <w:style w:type="character" w:customStyle="1" w:styleId="WW8Num8z7">
    <w:name w:val="WW8Num8z7"/>
    <w:rsid w:val="005F70D7"/>
  </w:style>
  <w:style w:type="character" w:customStyle="1" w:styleId="WW8Num8z8">
    <w:name w:val="WW8Num8z8"/>
    <w:rsid w:val="005F70D7"/>
  </w:style>
  <w:style w:type="character" w:customStyle="1" w:styleId="WW8Num9z0">
    <w:name w:val="WW8Num9z0"/>
    <w:rsid w:val="005F70D7"/>
    <w:rPr>
      <w:b/>
      <w:bCs/>
      <w:szCs w:val="22"/>
      <w:lang w:val="el-GR"/>
    </w:rPr>
  </w:style>
  <w:style w:type="character" w:customStyle="1" w:styleId="WW8Num9z1">
    <w:name w:val="WW8Num9z1"/>
    <w:rsid w:val="005F70D7"/>
    <w:rPr>
      <w:rFonts w:eastAsia="Calibri"/>
      <w:lang w:val="el-GR"/>
    </w:rPr>
  </w:style>
  <w:style w:type="character" w:customStyle="1" w:styleId="WW8Num9z2">
    <w:name w:val="WW8Num9z2"/>
    <w:rsid w:val="005F70D7"/>
  </w:style>
  <w:style w:type="character" w:customStyle="1" w:styleId="WW8Num9z3">
    <w:name w:val="WW8Num9z3"/>
    <w:rsid w:val="005F70D7"/>
  </w:style>
  <w:style w:type="character" w:customStyle="1" w:styleId="WW8Num9z4">
    <w:name w:val="WW8Num9z4"/>
    <w:rsid w:val="005F70D7"/>
  </w:style>
  <w:style w:type="character" w:customStyle="1" w:styleId="WW8Num9z5">
    <w:name w:val="WW8Num9z5"/>
    <w:rsid w:val="005F70D7"/>
  </w:style>
  <w:style w:type="character" w:customStyle="1" w:styleId="WW8Num9z6">
    <w:name w:val="WW8Num9z6"/>
    <w:rsid w:val="005F70D7"/>
  </w:style>
  <w:style w:type="character" w:customStyle="1" w:styleId="WW8Num9z7">
    <w:name w:val="WW8Num9z7"/>
    <w:rsid w:val="005F70D7"/>
  </w:style>
  <w:style w:type="character" w:customStyle="1" w:styleId="WW8Num9z8">
    <w:name w:val="WW8Num9z8"/>
    <w:rsid w:val="005F70D7"/>
  </w:style>
  <w:style w:type="character" w:customStyle="1" w:styleId="WW8Num10z0">
    <w:name w:val="WW8Num10z0"/>
    <w:rsid w:val="005F70D7"/>
    <w:rPr>
      <w:rFonts w:ascii="Symbol" w:hAnsi="Symbol" w:cs="OpenSymbol"/>
      <w:color w:val="5B9BD5"/>
    </w:rPr>
  </w:style>
  <w:style w:type="character" w:customStyle="1" w:styleId="WW8Num11z0">
    <w:name w:val="WW8Num11z0"/>
    <w:rsid w:val="005F70D7"/>
    <w:rPr>
      <w:rFonts w:ascii="Angsana New" w:hAnsi="Angsana New" w:cs="Angsana New" w:hint="default"/>
      <w:color w:val="000000"/>
      <w:kern w:val="1"/>
      <w:szCs w:val="22"/>
      <w:shd w:val="clear" w:color="auto" w:fill="FFFFFF"/>
      <w:lang w:val="el-GR"/>
    </w:rPr>
  </w:style>
  <w:style w:type="character" w:customStyle="1" w:styleId="WW8Num7z1">
    <w:name w:val="WW8Num7z1"/>
    <w:rsid w:val="005F70D7"/>
  </w:style>
  <w:style w:type="character" w:customStyle="1" w:styleId="WW8Num7z2">
    <w:name w:val="WW8Num7z2"/>
    <w:rsid w:val="005F70D7"/>
  </w:style>
  <w:style w:type="character" w:customStyle="1" w:styleId="WW8Num7z3">
    <w:name w:val="WW8Num7z3"/>
    <w:rsid w:val="005F70D7"/>
  </w:style>
  <w:style w:type="character" w:customStyle="1" w:styleId="WW8Num7z4">
    <w:name w:val="WW8Num7z4"/>
    <w:rsid w:val="005F70D7"/>
  </w:style>
  <w:style w:type="character" w:customStyle="1" w:styleId="WW8Num7z5">
    <w:name w:val="WW8Num7z5"/>
    <w:rsid w:val="005F70D7"/>
  </w:style>
  <w:style w:type="character" w:customStyle="1" w:styleId="WW8Num7z6">
    <w:name w:val="WW8Num7z6"/>
    <w:rsid w:val="005F70D7"/>
  </w:style>
  <w:style w:type="character" w:customStyle="1" w:styleId="WW8Num7z7">
    <w:name w:val="WW8Num7z7"/>
    <w:rsid w:val="005F70D7"/>
  </w:style>
  <w:style w:type="character" w:customStyle="1" w:styleId="WW8Num7z8">
    <w:name w:val="WW8Num7z8"/>
    <w:rsid w:val="005F70D7"/>
  </w:style>
  <w:style w:type="character" w:customStyle="1" w:styleId="WW8Num10z1">
    <w:name w:val="WW8Num10z1"/>
    <w:rsid w:val="005F70D7"/>
    <w:rPr>
      <w:rFonts w:ascii="Courier New" w:hAnsi="Courier New" w:cs="Courier New" w:hint="default"/>
    </w:rPr>
  </w:style>
  <w:style w:type="character" w:customStyle="1" w:styleId="WW8Num10z3">
    <w:name w:val="WW8Num10z3"/>
    <w:rsid w:val="005F70D7"/>
    <w:rPr>
      <w:rFonts w:ascii="Symbol" w:hAnsi="Symbol" w:cs="Symbol" w:hint="default"/>
    </w:rPr>
  </w:style>
  <w:style w:type="character" w:customStyle="1" w:styleId="WW8Num11z1">
    <w:name w:val="WW8Num11z1"/>
    <w:rsid w:val="005F70D7"/>
    <w:rPr>
      <w:rFonts w:ascii="Courier New" w:hAnsi="Courier New" w:cs="Courier New" w:hint="default"/>
    </w:rPr>
  </w:style>
  <w:style w:type="character" w:customStyle="1" w:styleId="WW8Num11z3">
    <w:name w:val="WW8Num11z3"/>
    <w:rsid w:val="005F70D7"/>
    <w:rPr>
      <w:rFonts w:ascii="Symbol" w:hAnsi="Symbol" w:cs="Symbol" w:hint="default"/>
    </w:rPr>
  </w:style>
  <w:style w:type="character" w:customStyle="1" w:styleId="WW8Num12z0">
    <w:name w:val="WW8Num12z0"/>
    <w:rsid w:val="005F70D7"/>
    <w:rPr>
      <w:rFonts w:ascii="Angsana New" w:hAnsi="Angsana New" w:cs="Angsana New" w:hint="default"/>
      <w:color w:val="000000"/>
      <w:kern w:val="1"/>
      <w:szCs w:val="22"/>
      <w:shd w:val="clear" w:color="auto" w:fill="FFFFFF"/>
      <w:lang w:val="el-GR"/>
    </w:rPr>
  </w:style>
  <w:style w:type="character" w:customStyle="1" w:styleId="WW8Num12z1">
    <w:name w:val="WW8Num12z1"/>
    <w:rsid w:val="005F70D7"/>
    <w:rPr>
      <w:rFonts w:ascii="Courier New" w:hAnsi="Courier New" w:cs="Courier New" w:hint="default"/>
    </w:rPr>
  </w:style>
  <w:style w:type="character" w:customStyle="1" w:styleId="WW8Num12z2">
    <w:name w:val="WW8Num12z2"/>
    <w:rsid w:val="005F70D7"/>
    <w:rPr>
      <w:rFonts w:ascii="Wingdings" w:hAnsi="Wingdings" w:cs="Wingdings" w:hint="default"/>
    </w:rPr>
  </w:style>
  <w:style w:type="character" w:customStyle="1" w:styleId="WW8Num12z3">
    <w:name w:val="WW8Num12z3"/>
    <w:rsid w:val="005F70D7"/>
    <w:rPr>
      <w:rFonts w:ascii="Symbol" w:hAnsi="Symbol" w:cs="Symbol" w:hint="default"/>
    </w:rPr>
  </w:style>
  <w:style w:type="character" w:customStyle="1" w:styleId="10">
    <w:name w:val="Προεπιλεγμένη γραμματοσειρά1"/>
    <w:rsid w:val="005F70D7"/>
  </w:style>
  <w:style w:type="character" w:customStyle="1" w:styleId="30">
    <w:name w:val="Προεπιλεγμένη γραμματοσειρά3"/>
    <w:rsid w:val="005F70D7"/>
  </w:style>
  <w:style w:type="character" w:customStyle="1" w:styleId="WW-DefaultParagraphFont">
    <w:name w:val="WW-Default Paragraph Font"/>
    <w:rsid w:val="005F70D7"/>
  </w:style>
  <w:style w:type="character" w:customStyle="1" w:styleId="WW8Num10z2">
    <w:name w:val="WW8Num10z2"/>
    <w:rsid w:val="005F70D7"/>
  </w:style>
  <w:style w:type="character" w:customStyle="1" w:styleId="WW8Num10z4">
    <w:name w:val="WW8Num10z4"/>
    <w:rsid w:val="005F70D7"/>
  </w:style>
  <w:style w:type="character" w:customStyle="1" w:styleId="WW8Num10z5">
    <w:name w:val="WW8Num10z5"/>
    <w:rsid w:val="005F70D7"/>
  </w:style>
  <w:style w:type="character" w:customStyle="1" w:styleId="WW8Num10z6">
    <w:name w:val="WW8Num10z6"/>
    <w:rsid w:val="005F70D7"/>
  </w:style>
  <w:style w:type="character" w:customStyle="1" w:styleId="WW8Num10z7">
    <w:name w:val="WW8Num10z7"/>
    <w:rsid w:val="005F70D7"/>
  </w:style>
  <w:style w:type="character" w:customStyle="1" w:styleId="WW8Num10z8">
    <w:name w:val="WW8Num10z8"/>
    <w:rsid w:val="005F70D7"/>
  </w:style>
  <w:style w:type="character" w:customStyle="1" w:styleId="DefaultParagraphFont2">
    <w:name w:val="Default Paragraph Font2"/>
    <w:rsid w:val="005F70D7"/>
  </w:style>
  <w:style w:type="character" w:customStyle="1" w:styleId="WW8Num11z2">
    <w:name w:val="WW8Num11z2"/>
    <w:rsid w:val="005F70D7"/>
  </w:style>
  <w:style w:type="character" w:customStyle="1" w:styleId="WW8Num11z4">
    <w:name w:val="WW8Num11z4"/>
    <w:rsid w:val="005F70D7"/>
  </w:style>
  <w:style w:type="character" w:customStyle="1" w:styleId="WW8Num11z5">
    <w:name w:val="WW8Num11z5"/>
    <w:rsid w:val="005F70D7"/>
  </w:style>
  <w:style w:type="character" w:customStyle="1" w:styleId="WW8Num11z6">
    <w:name w:val="WW8Num11z6"/>
    <w:rsid w:val="005F70D7"/>
  </w:style>
  <w:style w:type="character" w:customStyle="1" w:styleId="WW8Num11z7">
    <w:name w:val="WW8Num11z7"/>
    <w:rsid w:val="005F70D7"/>
  </w:style>
  <w:style w:type="character" w:customStyle="1" w:styleId="WW8Num11z8">
    <w:name w:val="WW8Num11z8"/>
    <w:rsid w:val="005F70D7"/>
  </w:style>
  <w:style w:type="character" w:customStyle="1" w:styleId="WW8Num12z4">
    <w:name w:val="WW8Num12z4"/>
    <w:rsid w:val="005F70D7"/>
  </w:style>
  <w:style w:type="character" w:customStyle="1" w:styleId="WW8Num12z5">
    <w:name w:val="WW8Num12z5"/>
    <w:rsid w:val="005F70D7"/>
  </w:style>
  <w:style w:type="character" w:customStyle="1" w:styleId="WW8Num12z6">
    <w:name w:val="WW8Num12z6"/>
    <w:rsid w:val="005F70D7"/>
  </w:style>
  <w:style w:type="character" w:customStyle="1" w:styleId="WW8Num12z7">
    <w:name w:val="WW8Num12z7"/>
    <w:rsid w:val="005F70D7"/>
  </w:style>
  <w:style w:type="character" w:customStyle="1" w:styleId="WW8Num12z8">
    <w:name w:val="WW8Num12z8"/>
    <w:rsid w:val="005F70D7"/>
  </w:style>
  <w:style w:type="character" w:customStyle="1" w:styleId="WW8Num13z0">
    <w:name w:val="WW8Num13z0"/>
    <w:rsid w:val="005F70D7"/>
    <w:rPr>
      <w:rFonts w:ascii="Symbol" w:hAnsi="Symbol" w:cs="OpenSymbol"/>
    </w:rPr>
  </w:style>
  <w:style w:type="character" w:customStyle="1" w:styleId="WW-DefaultParagraphFont1">
    <w:name w:val="WW-Default Paragraph Font1"/>
    <w:rsid w:val="005F70D7"/>
  </w:style>
  <w:style w:type="character" w:customStyle="1" w:styleId="WW8Num13z1">
    <w:name w:val="WW8Num13z1"/>
    <w:rsid w:val="005F70D7"/>
    <w:rPr>
      <w:rFonts w:eastAsia="Calibri"/>
      <w:lang w:val="el-GR"/>
    </w:rPr>
  </w:style>
  <w:style w:type="character" w:customStyle="1" w:styleId="WW8Num13z2">
    <w:name w:val="WW8Num13z2"/>
    <w:rsid w:val="005F70D7"/>
  </w:style>
  <w:style w:type="character" w:customStyle="1" w:styleId="WW8Num13z3">
    <w:name w:val="WW8Num13z3"/>
    <w:rsid w:val="005F70D7"/>
  </w:style>
  <w:style w:type="character" w:customStyle="1" w:styleId="WW8Num13z4">
    <w:name w:val="WW8Num13z4"/>
    <w:rsid w:val="005F70D7"/>
  </w:style>
  <w:style w:type="character" w:customStyle="1" w:styleId="WW8Num13z5">
    <w:name w:val="WW8Num13z5"/>
    <w:rsid w:val="005F70D7"/>
  </w:style>
  <w:style w:type="character" w:customStyle="1" w:styleId="WW8Num13z6">
    <w:name w:val="WW8Num13z6"/>
    <w:rsid w:val="005F70D7"/>
  </w:style>
  <w:style w:type="character" w:customStyle="1" w:styleId="WW8Num13z7">
    <w:name w:val="WW8Num13z7"/>
    <w:rsid w:val="005F70D7"/>
  </w:style>
  <w:style w:type="character" w:customStyle="1" w:styleId="WW8Num13z8">
    <w:name w:val="WW8Num13z8"/>
    <w:rsid w:val="005F70D7"/>
  </w:style>
  <w:style w:type="character" w:customStyle="1" w:styleId="WW8Num14z0">
    <w:name w:val="WW8Num14z0"/>
    <w:rsid w:val="005F70D7"/>
    <w:rPr>
      <w:rFonts w:ascii="Symbol" w:hAnsi="Symbol" w:cs="OpenSymbol"/>
    </w:rPr>
  </w:style>
  <w:style w:type="character" w:customStyle="1" w:styleId="WW8Num14z1">
    <w:name w:val="WW8Num14z1"/>
    <w:rsid w:val="005F70D7"/>
  </w:style>
  <w:style w:type="character" w:customStyle="1" w:styleId="WW8Num14z2">
    <w:name w:val="WW8Num14z2"/>
    <w:rsid w:val="005F70D7"/>
  </w:style>
  <w:style w:type="character" w:customStyle="1" w:styleId="WW8Num14z3">
    <w:name w:val="WW8Num14z3"/>
    <w:rsid w:val="005F70D7"/>
  </w:style>
  <w:style w:type="character" w:customStyle="1" w:styleId="WW8Num14z4">
    <w:name w:val="WW8Num14z4"/>
    <w:rsid w:val="005F70D7"/>
  </w:style>
  <w:style w:type="character" w:customStyle="1" w:styleId="WW8Num14z5">
    <w:name w:val="WW8Num14z5"/>
    <w:rsid w:val="005F70D7"/>
  </w:style>
  <w:style w:type="character" w:customStyle="1" w:styleId="WW8Num14z6">
    <w:name w:val="WW8Num14z6"/>
    <w:rsid w:val="005F70D7"/>
  </w:style>
  <w:style w:type="character" w:customStyle="1" w:styleId="WW8Num14z7">
    <w:name w:val="WW8Num14z7"/>
    <w:rsid w:val="005F70D7"/>
  </w:style>
  <w:style w:type="character" w:customStyle="1" w:styleId="WW8Num14z8">
    <w:name w:val="WW8Num14z8"/>
    <w:rsid w:val="005F70D7"/>
  </w:style>
  <w:style w:type="character" w:customStyle="1" w:styleId="WW8Num15z0">
    <w:name w:val="WW8Num15z0"/>
    <w:rsid w:val="005F70D7"/>
  </w:style>
  <w:style w:type="character" w:customStyle="1" w:styleId="WW8Num15z1">
    <w:name w:val="WW8Num15z1"/>
    <w:rsid w:val="005F70D7"/>
  </w:style>
  <w:style w:type="character" w:customStyle="1" w:styleId="WW8Num15z2">
    <w:name w:val="WW8Num15z2"/>
    <w:rsid w:val="005F70D7"/>
  </w:style>
  <w:style w:type="character" w:customStyle="1" w:styleId="WW8Num15z3">
    <w:name w:val="WW8Num15z3"/>
    <w:rsid w:val="005F70D7"/>
  </w:style>
  <w:style w:type="character" w:customStyle="1" w:styleId="WW8Num15z4">
    <w:name w:val="WW8Num15z4"/>
    <w:rsid w:val="005F70D7"/>
  </w:style>
  <w:style w:type="character" w:customStyle="1" w:styleId="WW8Num15z5">
    <w:name w:val="WW8Num15z5"/>
    <w:rsid w:val="005F70D7"/>
  </w:style>
  <w:style w:type="character" w:customStyle="1" w:styleId="WW8Num15z6">
    <w:name w:val="WW8Num15z6"/>
    <w:rsid w:val="005F70D7"/>
  </w:style>
  <w:style w:type="character" w:customStyle="1" w:styleId="WW8Num15z7">
    <w:name w:val="WW8Num15z7"/>
    <w:rsid w:val="005F70D7"/>
  </w:style>
  <w:style w:type="character" w:customStyle="1" w:styleId="WW8Num15z8">
    <w:name w:val="WW8Num15z8"/>
    <w:rsid w:val="005F70D7"/>
  </w:style>
  <w:style w:type="character" w:customStyle="1" w:styleId="WW8Num16z0">
    <w:name w:val="WW8Num16z0"/>
    <w:rsid w:val="005F70D7"/>
  </w:style>
  <w:style w:type="character" w:customStyle="1" w:styleId="WW8Num16z1">
    <w:name w:val="WW8Num16z1"/>
    <w:rsid w:val="005F70D7"/>
  </w:style>
  <w:style w:type="character" w:customStyle="1" w:styleId="WW8Num16z2">
    <w:name w:val="WW8Num16z2"/>
    <w:rsid w:val="005F70D7"/>
  </w:style>
  <w:style w:type="character" w:customStyle="1" w:styleId="WW8Num16z3">
    <w:name w:val="WW8Num16z3"/>
    <w:rsid w:val="005F70D7"/>
  </w:style>
  <w:style w:type="character" w:customStyle="1" w:styleId="WW8Num16z4">
    <w:name w:val="WW8Num16z4"/>
    <w:rsid w:val="005F70D7"/>
  </w:style>
  <w:style w:type="character" w:customStyle="1" w:styleId="WW8Num16z5">
    <w:name w:val="WW8Num16z5"/>
    <w:rsid w:val="005F70D7"/>
  </w:style>
  <w:style w:type="character" w:customStyle="1" w:styleId="WW8Num16z6">
    <w:name w:val="WW8Num16z6"/>
    <w:rsid w:val="005F70D7"/>
  </w:style>
  <w:style w:type="character" w:customStyle="1" w:styleId="WW8Num16z7">
    <w:name w:val="WW8Num16z7"/>
    <w:rsid w:val="005F70D7"/>
  </w:style>
  <w:style w:type="character" w:customStyle="1" w:styleId="WW8Num16z8">
    <w:name w:val="WW8Num16z8"/>
    <w:rsid w:val="005F70D7"/>
  </w:style>
  <w:style w:type="character" w:customStyle="1" w:styleId="WW-DefaultParagraphFont11">
    <w:name w:val="WW-Default Paragraph Font11"/>
    <w:rsid w:val="005F70D7"/>
  </w:style>
  <w:style w:type="character" w:customStyle="1" w:styleId="WW-DefaultParagraphFont111">
    <w:name w:val="WW-Default Paragraph Font111"/>
    <w:rsid w:val="005F70D7"/>
  </w:style>
  <w:style w:type="character" w:customStyle="1" w:styleId="WW-DefaultParagraphFont1111">
    <w:name w:val="WW-Default Paragraph Font1111"/>
    <w:rsid w:val="005F70D7"/>
  </w:style>
  <w:style w:type="character" w:customStyle="1" w:styleId="WW-DefaultParagraphFont11111">
    <w:name w:val="WW-Default Paragraph Font11111"/>
    <w:rsid w:val="005F70D7"/>
  </w:style>
  <w:style w:type="character" w:customStyle="1" w:styleId="WW-DefaultParagraphFont111111">
    <w:name w:val="WW-Default Paragraph Font111111"/>
    <w:rsid w:val="005F70D7"/>
  </w:style>
  <w:style w:type="character" w:customStyle="1" w:styleId="WW8Num17z0">
    <w:name w:val="WW8Num17z0"/>
    <w:rsid w:val="005F70D7"/>
  </w:style>
  <w:style w:type="character" w:customStyle="1" w:styleId="WW8Num17z1">
    <w:name w:val="WW8Num17z1"/>
    <w:rsid w:val="005F70D7"/>
  </w:style>
  <w:style w:type="character" w:customStyle="1" w:styleId="WW8Num17z2">
    <w:name w:val="WW8Num17z2"/>
    <w:rsid w:val="005F70D7"/>
  </w:style>
  <w:style w:type="character" w:customStyle="1" w:styleId="WW8Num17z3">
    <w:name w:val="WW8Num17z3"/>
    <w:rsid w:val="005F70D7"/>
  </w:style>
  <w:style w:type="character" w:customStyle="1" w:styleId="WW8Num17z4">
    <w:name w:val="WW8Num17z4"/>
    <w:rsid w:val="005F70D7"/>
  </w:style>
  <w:style w:type="character" w:customStyle="1" w:styleId="WW8Num17z5">
    <w:name w:val="WW8Num17z5"/>
    <w:rsid w:val="005F70D7"/>
  </w:style>
  <w:style w:type="character" w:customStyle="1" w:styleId="WW8Num17z6">
    <w:name w:val="WW8Num17z6"/>
    <w:rsid w:val="005F70D7"/>
  </w:style>
  <w:style w:type="character" w:customStyle="1" w:styleId="WW8Num17z7">
    <w:name w:val="WW8Num17z7"/>
    <w:rsid w:val="005F70D7"/>
  </w:style>
  <w:style w:type="character" w:customStyle="1" w:styleId="WW8Num17z8">
    <w:name w:val="WW8Num17z8"/>
    <w:rsid w:val="005F70D7"/>
  </w:style>
  <w:style w:type="character" w:customStyle="1" w:styleId="WW8Num18z0">
    <w:name w:val="WW8Num18z0"/>
    <w:rsid w:val="005F70D7"/>
  </w:style>
  <w:style w:type="character" w:customStyle="1" w:styleId="WW8Num18z1">
    <w:name w:val="WW8Num18z1"/>
    <w:rsid w:val="005F70D7"/>
  </w:style>
  <w:style w:type="character" w:customStyle="1" w:styleId="WW8Num18z2">
    <w:name w:val="WW8Num18z2"/>
    <w:rsid w:val="005F70D7"/>
  </w:style>
  <w:style w:type="character" w:customStyle="1" w:styleId="WW8Num18z3">
    <w:name w:val="WW8Num18z3"/>
    <w:rsid w:val="005F70D7"/>
  </w:style>
  <w:style w:type="character" w:customStyle="1" w:styleId="WW8Num18z4">
    <w:name w:val="WW8Num18z4"/>
    <w:rsid w:val="005F70D7"/>
  </w:style>
  <w:style w:type="character" w:customStyle="1" w:styleId="WW8Num18z5">
    <w:name w:val="WW8Num18z5"/>
    <w:rsid w:val="005F70D7"/>
  </w:style>
  <w:style w:type="character" w:customStyle="1" w:styleId="WW8Num18z6">
    <w:name w:val="WW8Num18z6"/>
    <w:rsid w:val="005F70D7"/>
  </w:style>
  <w:style w:type="character" w:customStyle="1" w:styleId="WW8Num18z7">
    <w:name w:val="WW8Num18z7"/>
    <w:rsid w:val="005F70D7"/>
  </w:style>
  <w:style w:type="character" w:customStyle="1" w:styleId="WW8Num18z8">
    <w:name w:val="WW8Num18z8"/>
    <w:rsid w:val="005F70D7"/>
  </w:style>
  <w:style w:type="character" w:customStyle="1" w:styleId="WW8Num3z1">
    <w:name w:val="WW8Num3z1"/>
    <w:rsid w:val="005F70D7"/>
  </w:style>
  <w:style w:type="character" w:customStyle="1" w:styleId="WW8Num3z2">
    <w:name w:val="WW8Num3z2"/>
    <w:rsid w:val="005F70D7"/>
  </w:style>
  <w:style w:type="character" w:customStyle="1" w:styleId="WW8Num3z3">
    <w:name w:val="WW8Num3z3"/>
    <w:rsid w:val="005F70D7"/>
  </w:style>
  <w:style w:type="character" w:customStyle="1" w:styleId="WW8Num3z4">
    <w:name w:val="WW8Num3z4"/>
    <w:rsid w:val="005F70D7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5F70D7"/>
  </w:style>
  <w:style w:type="character" w:customStyle="1" w:styleId="WW8Num3z6">
    <w:name w:val="WW8Num3z6"/>
    <w:rsid w:val="005F70D7"/>
  </w:style>
  <w:style w:type="character" w:customStyle="1" w:styleId="WW8Num3z7">
    <w:name w:val="WW8Num3z7"/>
    <w:rsid w:val="005F70D7"/>
  </w:style>
  <w:style w:type="character" w:customStyle="1" w:styleId="WW8Num3z8">
    <w:name w:val="WW8Num3z8"/>
    <w:rsid w:val="005F70D7"/>
  </w:style>
  <w:style w:type="character" w:customStyle="1" w:styleId="WW-DefaultParagraphFont1111111">
    <w:name w:val="WW-Default Paragraph Font1111111"/>
    <w:rsid w:val="005F70D7"/>
  </w:style>
  <w:style w:type="character" w:customStyle="1" w:styleId="WW-DefaultParagraphFont11111111">
    <w:name w:val="WW-Default Paragraph Font11111111"/>
    <w:rsid w:val="005F70D7"/>
  </w:style>
  <w:style w:type="character" w:customStyle="1" w:styleId="WW-DefaultParagraphFont111111111">
    <w:name w:val="WW-Default Paragraph Font111111111"/>
    <w:rsid w:val="005F70D7"/>
  </w:style>
  <w:style w:type="character" w:customStyle="1" w:styleId="WW-DefaultParagraphFont1111111111">
    <w:name w:val="WW-Default Paragraph Font1111111111"/>
    <w:rsid w:val="005F70D7"/>
  </w:style>
  <w:style w:type="character" w:customStyle="1" w:styleId="20">
    <w:name w:val="Προεπιλεγμένη γραμματοσειρά2"/>
    <w:rsid w:val="005F70D7"/>
  </w:style>
  <w:style w:type="character" w:customStyle="1" w:styleId="WW8Num19z0">
    <w:name w:val="WW8Num19z0"/>
    <w:rsid w:val="005F70D7"/>
    <w:rPr>
      <w:rFonts w:ascii="Calibri" w:hAnsi="Calibri" w:cs="Calibri"/>
    </w:rPr>
  </w:style>
  <w:style w:type="character" w:customStyle="1" w:styleId="WW8Num19z1">
    <w:name w:val="WW8Num19z1"/>
    <w:rsid w:val="005F70D7"/>
  </w:style>
  <w:style w:type="character" w:customStyle="1" w:styleId="WW8Num20z0">
    <w:name w:val="WW8Num20z0"/>
    <w:rsid w:val="005F70D7"/>
    <w:rPr>
      <w:rFonts w:ascii="Calibri" w:eastAsia="Calibri" w:hAnsi="Calibri" w:cs="Times New Roman"/>
    </w:rPr>
  </w:style>
  <w:style w:type="character" w:customStyle="1" w:styleId="WW8Num20z1">
    <w:name w:val="WW8Num20z1"/>
    <w:rsid w:val="005F70D7"/>
    <w:rPr>
      <w:rFonts w:ascii="Courier New" w:hAnsi="Courier New" w:cs="Courier New"/>
    </w:rPr>
  </w:style>
  <w:style w:type="character" w:customStyle="1" w:styleId="WW8Num20z2">
    <w:name w:val="WW8Num20z2"/>
    <w:rsid w:val="005F70D7"/>
    <w:rPr>
      <w:rFonts w:ascii="Wingdings" w:hAnsi="Wingdings" w:cs="Wingdings"/>
    </w:rPr>
  </w:style>
  <w:style w:type="character" w:customStyle="1" w:styleId="WW8Num20z3">
    <w:name w:val="WW8Num20z3"/>
    <w:rsid w:val="005F70D7"/>
    <w:rPr>
      <w:rFonts w:ascii="Symbol" w:hAnsi="Symbol" w:cs="Symbol"/>
    </w:rPr>
  </w:style>
  <w:style w:type="character" w:customStyle="1" w:styleId="WW-DefaultParagraphFont11111111111">
    <w:name w:val="WW-Default Paragraph Font11111111111"/>
    <w:rsid w:val="005F70D7"/>
  </w:style>
  <w:style w:type="character" w:customStyle="1" w:styleId="WW8Num19z2">
    <w:name w:val="WW8Num19z2"/>
    <w:rsid w:val="005F70D7"/>
  </w:style>
  <w:style w:type="character" w:customStyle="1" w:styleId="WW8Num19z3">
    <w:name w:val="WW8Num19z3"/>
    <w:rsid w:val="005F70D7"/>
  </w:style>
  <w:style w:type="character" w:customStyle="1" w:styleId="WW8Num19z4">
    <w:name w:val="WW8Num19z4"/>
    <w:rsid w:val="005F70D7"/>
  </w:style>
  <w:style w:type="character" w:customStyle="1" w:styleId="WW8Num19z5">
    <w:name w:val="WW8Num19z5"/>
    <w:rsid w:val="005F70D7"/>
  </w:style>
  <w:style w:type="character" w:customStyle="1" w:styleId="WW8Num19z6">
    <w:name w:val="WW8Num19z6"/>
    <w:rsid w:val="005F70D7"/>
  </w:style>
  <w:style w:type="character" w:customStyle="1" w:styleId="WW8Num19z7">
    <w:name w:val="WW8Num19z7"/>
    <w:rsid w:val="005F70D7"/>
  </w:style>
  <w:style w:type="character" w:customStyle="1" w:styleId="WW8Num19z8">
    <w:name w:val="WW8Num19z8"/>
    <w:rsid w:val="005F70D7"/>
  </w:style>
  <w:style w:type="character" w:customStyle="1" w:styleId="WW8Num20z4">
    <w:name w:val="WW8Num20z4"/>
    <w:rsid w:val="005F70D7"/>
  </w:style>
  <w:style w:type="character" w:customStyle="1" w:styleId="WW8Num20z5">
    <w:name w:val="WW8Num20z5"/>
    <w:rsid w:val="005F70D7"/>
  </w:style>
  <w:style w:type="character" w:customStyle="1" w:styleId="WW8Num20z6">
    <w:name w:val="WW8Num20z6"/>
    <w:rsid w:val="005F70D7"/>
  </w:style>
  <w:style w:type="character" w:customStyle="1" w:styleId="WW8Num20z7">
    <w:name w:val="WW8Num20z7"/>
    <w:rsid w:val="005F70D7"/>
  </w:style>
  <w:style w:type="character" w:customStyle="1" w:styleId="WW8Num20z8">
    <w:name w:val="WW8Num20z8"/>
    <w:rsid w:val="005F70D7"/>
  </w:style>
  <w:style w:type="character" w:customStyle="1" w:styleId="WW-DefaultParagraphFont111111111111">
    <w:name w:val="WW-Default Paragraph Font111111111111"/>
    <w:rsid w:val="005F70D7"/>
  </w:style>
  <w:style w:type="character" w:customStyle="1" w:styleId="WW-DefaultParagraphFont1111111111111">
    <w:name w:val="WW-Default Paragraph Font1111111111111"/>
    <w:rsid w:val="005F70D7"/>
  </w:style>
  <w:style w:type="character" w:customStyle="1" w:styleId="WW8Num21z0">
    <w:name w:val="WW8Num21z0"/>
    <w:rsid w:val="005F70D7"/>
    <w:rPr>
      <w:rFonts w:ascii="Calibri" w:eastAsia="Times New Roman" w:hAnsi="Calibri" w:cs="Calibri"/>
    </w:rPr>
  </w:style>
  <w:style w:type="character" w:customStyle="1" w:styleId="WW8Num21z1">
    <w:name w:val="WW8Num21z1"/>
    <w:rsid w:val="005F70D7"/>
    <w:rPr>
      <w:rFonts w:ascii="Courier New" w:hAnsi="Courier New" w:cs="Courier New"/>
    </w:rPr>
  </w:style>
  <w:style w:type="character" w:customStyle="1" w:styleId="WW8Num21z2">
    <w:name w:val="WW8Num21z2"/>
    <w:rsid w:val="005F70D7"/>
    <w:rPr>
      <w:rFonts w:ascii="Wingdings" w:hAnsi="Wingdings" w:cs="Wingdings"/>
    </w:rPr>
  </w:style>
  <w:style w:type="character" w:customStyle="1" w:styleId="WW8Num21z3">
    <w:name w:val="WW8Num21z3"/>
    <w:rsid w:val="005F70D7"/>
    <w:rPr>
      <w:rFonts w:ascii="Symbol" w:hAnsi="Symbol" w:cs="Symbol"/>
    </w:rPr>
  </w:style>
  <w:style w:type="character" w:customStyle="1" w:styleId="WW8Num22z0">
    <w:name w:val="WW8Num22z0"/>
    <w:rsid w:val="005F70D7"/>
    <w:rPr>
      <w:rFonts w:ascii="Symbol" w:hAnsi="Symbol" w:cs="Symbol"/>
    </w:rPr>
  </w:style>
  <w:style w:type="character" w:customStyle="1" w:styleId="WW8Num22z1">
    <w:name w:val="WW8Num22z1"/>
    <w:rsid w:val="005F70D7"/>
    <w:rPr>
      <w:rFonts w:ascii="Courier New" w:hAnsi="Courier New" w:cs="Courier New"/>
    </w:rPr>
  </w:style>
  <w:style w:type="character" w:customStyle="1" w:styleId="WW8Num22z2">
    <w:name w:val="WW8Num22z2"/>
    <w:rsid w:val="005F70D7"/>
    <w:rPr>
      <w:rFonts w:ascii="Wingdings" w:hAnsi="Wingdings" w:cs="Wingdings"/>
    </w:rPr>
  </w:style>
  <w:style w:type="character" w:customStyle="1" w:styleId="WW8Num23z0">
    <w:name w:val="WW8Num23z0"/>
    <w:rsid w:val="005F70D7"/>
    <w:rPr>
      <w:rFonts w:ascii="Calibri" w:eastAsia="Times New Roman" w:hAnsi="Calibri" w:cs="Calibri"/>
    </w:rPr>
  </w:style>
  <w:style w:type="character" w:customStyle="1" w:styleId="WW8Num23z1">
    <w:name w:val="WW8Num23z1"/>
    <w:rsid w:val="005F70D7"/>
    <w:rPr>
      <w:rFonts w:ascii="Courier New" w:hAnsi="Courier New" w:cs="Courier New"/>
    </w:rPr>
  </w:style>
  <w:style w:type="character" w:customStyle="1" w:styleId="WW8Num23z2">
    <w:name w:val="WW8Num23z2"/>
    <w:rsid w:val="005F70D7"/>
    <w:rPr>
      <w:rFonts w:ascii="Wingdings" w:hAnsi="Wingdings" w:cs="Wingdings"/>
    </w:rPr>
  </w:style>
  <w:style w:type="character" w:customStyle="1" w:styleId="WW8Num23z3">
    <w:name w:val="WW8Num23z3"/>
    <w:rsid w:val="005F70D7"/>
    <w:rPr>
      <w:rFonts w:ascii="Symbol" w:hAnsi="Symbol" w:cs="Symbol"/>
    </w:rPr>
  </w:style>
  <w:style w:type="character" w:customStyle="1" w:styleId="WW8Num24z0">
    <w:name w:val="WW8Num24z0"/>
    <w:rsid w:val="005F70D7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5F70D7"/>
    <w:rPr>
      <w:rFonts w:ascii="Courier New" w:hAnsi="Courier New" w:cs="Courier New"/>
    </w:rPr>
  </w:style>
  <w:style w:type="character" w:customStyle="1" w:styleId="WW8Num24z2">
    <w:name w:val="WW8Num24z2"/>
    <w:rsid w:val="005F70D7"/>
    <w:rPr>
      <w:rFonts w:ascii="Wingdings" w:hAnsi="Wingdings" w:cs="Wingdings"/>
    </w:rPr>
  </w:style>
  <w:style w:type="character" w:customStyle="1" w:styleId="WW8Num25z0">
    <w:name w:val="WW8Num25z0"/>
    <w:rsid w:val="005F70D7"/>
    <w:rPr>
      <w:rFonts w:ascii="Symbol" w:hAnsi="Symbol" w:cs="Symbol"/>
    </w:rPr>
  </w:style>
  <w:style w:type="character" w:customStyle="1" w:styleId="WW8Num25z1">
    <w:name w:val="WW8Num25z1"/>
    <w:rsid w:val="005F70D7"/>
    <w:rPr>
      <w:rFonts w:ascii="Courier New" w:hAnsi="Courier New" w:cs="Courier New"/>
    </w:rPr>
  </w:style>
  <w:style w:type="character" w:customStyle="1" w:styleId="WW8Num25z2">
    <w:name w:val="WW8Num25z2"/>
    <w:rsid w:val="005F70D7"/>
    <w:rPr>
      <w:rFonts w:ascii="Wingdings" w:hAnsi="Wingdings" w:cs="Wingdings"/>
    </w:rPr>
  </w:style>
  <w:style w:type="character" w:customStyle="1" w:styleId="WW8Num26z0">
    <w:name w:val="WW8Num26z0"/>
    <w:rsid w:val="005F70D7"/>
    <w:rPr>
      <w:rFonts w:ascii="Symbol" w:hAnsi="Symbol" w:cs="Symbol"/>
    </w:rPr>
  </w:style>
  <w:style w:type="character" w:customStyle="1" w:styleId="WW8Num26z1">
    <w:name w:val="WW8Num26z1"/>
    <w:rsid w:val="005F70D7"/>
    <w:rPr>
      <w:rFonts w:ascii="Courier New" w:hAnsi="Courier New" w:cs="Courier New"/>
    </w:rPr>
  </w:style>
  <w:style w:type="character" w:customStyle="1" w:styleId="WW8Num26z2">
    <w:name w:val="WW8Num26z2"/>
    <w:rsid w:val="005F70D7"/>
    <w:rPr>
      <w:rFonts w:ascii="Wingdings" w:hAnsi="Wingdings" w:cs="Wingdings"/>
    </w:rPr>
  </w:style>
  <w:style w:type="character" w:customStyle="1" w:styleId="WW8Num27z0">
    <w:name w:val="WW8Num27z0"/>
    <w:rsid w:val="005F70D7"/>
    <w:rPr>
      <w:rFonts w:ascii="Calibri" w:eastAsia="Times New Roman" w:hAnsi="Calibri" w:cs="Calibri"/>
    </w:rPr>
  </w:style>
  <w:style w:type="character" w:customStyle="1" w:styleId="WW8Num27z1">
    <w:name w:val="WW8Num27z1"/>
    <w:rsid w:val="005F70D7"/>
    <w:rPr>
      <w:rFonts w:ascii="Courier New" w:hAnsi="Courier New" w:cs="Courier New"/>
    </w:rPr>
  </w:style>
  <w:style w:type="character" w:customStyle="1" w:styleId="WW8Num27z2">
    <w:name w:val="WW8Num27z2"/>
    <w:rsid w:val="005F70D7"/>
    <w:rPr>
      <w:rFonts w:ascii="Wingdings" w:hAnsi="Wingdings" w:cs="Wingdings"/>
    </w:rPr>
  </w:style>
  <w:style w:type="character" w:customStyle="1" w:styleId="WW8Num27z3">
    <w:name w:val="WW8Num27z3"/>
    <w:rsid w:val="005F70D7"/>
    <w:rPr>
      <w:rFonts w:ascii="Symbol" w:hAnsi="Symbol" w:cs="Symbol"/>
    </w:rPr>
  </w:style>
  <w:style w:type="character" w:customStyle="1" w:styleId="WW8Num28z0">
    <w:name w:val="WW8Num28z0"/>
    <w:rsid w:val="005F70D7"/>
    <w:rPr>
      <w:rFonts w:ascii="Symbol" w:hAnsi="Symbol" w:cs="Symbol"/>
    </w:rPr>
  </w:style>
  <w:style w:type="character" w:customStyle="1" w:styleId="WW8Num28z1">
    <w:name w:val="WW8Num28z1"/>
    <w:rsid w:val="005F70D7"/>
    <w:rPr>
      <w:rFonts w:ascii="Courier New" w:hAnsi="Courier New" w:cs="Courier New"/>
    </w:rPr>
  </w:style>
  <w:style w:type="character" w:customStyle="1" w:styleId="WW8Num28z2">
    <w:name w:val="WW8Num28z2"/>
    <w:rsid w:val="005F70D7"/>
    <w:rPr>
      <w:rFonts w:ascii="Wingdings" w:hAnsi="Wingdings" w:cs="Wingdings"/>
    </w:rPr>
  </w:style>
  <w:style w:type="character" w:customStyle="1" w:styleId="WW8Num29z0">
    <w:name w:val="WW8Num29z0"/>
    <w:rsid w:val="005F70D7"/>
    <w:rPr>
      <w:rFonts w:ascii="Calibri" w:eastAsia="Times New Roman" w:hAnsi="Calibri" w:cs="Calibri"/>
    </w:rPr>
  </w:style>
  <w:style w:type="character" w:customStyle="1" w:styleId="WW8Num29z1">
    <w:name w:val="WW8Num29z1"/>
    <w:rsid w:val="005F70D7"/>
    <w:rPr>
      <w:rFonts w:ascii="Courier New" w:hAnsi="Courier New" w:cs="Courier New"/>
    </w:rPr>
  </w:style>
  <w:style w:type="character" w:customStyle="1" w:styleId="WW8Num29z2">
    <w:name w:val="WW8Num29z2"/>
    <w:rsid w:val="005F70D7"/>
    <w:rPr>
      <w:rFonts w:ascii="Wingdings" w:hAnsi="Wingdings" w:cs="Wingdings"/>
    </w:rPr>
  </w:style>
  <w:style w:type="character" w:customStyle="1" w:styleId="WW8Num29z3">
    <w:name w:val="WW8Num29z3"/>
    <w:rsid w:val="005F70D7"/>
    <w:rPr>
      <w:rFonts w:ascii="Symbol" w:hAnsi="Symbol" w:cs="Symbol"/>
    </w:rPr>
  </w:style>
  <w:style w:type="character" w:customStyle="1" w:styleId="WW8Num30z0">
    <w:name w:val="WW8Num30z0"/>
    <w:rsid w:val="005F70D7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5F70D7"/>
    <w:rPr>
      <w:rFonts w:ascii="Courier New" w:hAnsi="Courier New" w:cs="Courier New"/>
    </w:rPr>
  </w:style>
  <w:style w:type="character" w:customStyle="1" w:styleId="WW8Num30z2">
    <w:name w:val="WW8Num30z2"/>
    <w:rsid w:val="005F70D7"/>
    <w:rPr>
      <w:rFonts w:ascii="Wingdings" w:hAnsi="Wingdings" w:cs="Wingdings"/>
    </w:rPr>
  </w:style>
  <w:style w:type="character" w:customStyle="1" w:styleId="WW8Num31z0">
    <w:name w:val="WW8Num31z0"/>
    <w:rsid w:val="005F70D7"/>
    <w:rPr>
      <w:rFonts w:cs="Times New Roman"/>
    </w:rPr>
  </w:style>
  <w:style w:type="character" w:customStyle="1" w:styleId="WW8Num32z0">
    <w:name w:val="WW8Num32z0"/>
    <w:rsid w:val="005F70D7"/>
  </w:style>
  <w:style w:type="character" w:customStyle="1" w:styleId="WW8Num32z1">
    <w:name w:val="WW8Num32z1"/>
    <w:rsid w:val="005F70D7"/>
  </w:style>
  <w:style w:type="character" w:customStyle="1" w:styleId="WW8Num32z2">
    <w:name w:val="WW8Num32z2"/>
    <w:rsid w:val="005F70D7"/>
  </w:style>
  <w:style w:type="character" w:customStyle="1" w:styleId="WW8Num32z3">
    <w:name w:val="WW8Num32z3"/>
    <w:rsid w:val="005F70D7"/>
  </w:style>
  <w:style w:type="character" w:customStyle="1" w:styleId="WW8Num32z4">
    <w:name w:val="WW8Num32z4"/>
    <w:rsid w:val="005F70D7"/>
  </w:style>
  <w:style w:type="character" w:customStyle="1" w:styleId="WW8Num32z5">
    <w:name w:val="WW8Num32z5"/>
    <w:rsid w:val="005F70D7"/>
  </w:style>
  <w:style w:type="character" w:customStyle="1" w:styleId="WW8Num32z6">
    <w:name w:val="WW8Num32z6"/>
    <w:rsid w:val="005F70D7"/>
  </w:style>
  <w:style w:type="character" w:customStyle="1" w:styleId="WW8Num32z7">
    <w:name w:val="WW8Num32z7"/>
    <w:rsid w:val="005F70D7"/>
  </w:style>
  <w:style w:type="character" w:customStyle="1" w:styleId="WW8Num32z8">
    <w:name w:val="WW8Num32z8"/>
    <w:rsid w:val="005F70D7"/>
  </w:style>
  <w:style w:type="character" w:customStyle="1" w:styleId="WW8Num33z0">
    <w:name w:val="WW8Num33z0"/>
    <w:rsid w:val="005F70D7"/>
    <w:rPr>
      <w:rFonts w:ascii="Symbol" w:eastAsia="Calibri" w:hAnsi="Symbol" w:cs="Symbol"/>
    </w:rPr>
  </w:style>
  <w:style w:type="character" w:customStyle="1" w:styleId="WW8Num33z1">
    <w:name w:val="WW8Num33z1"/>
    <w:rsid w:val="005F70D7"/>
    <w:rPr>
      <w:rFonts w:ascii="Courier New" w:hAnsi="Courier New" w:cs="Courier New"/>
    </w:rPr>
  </w:style>
  <w:style w:type="character" w:customStyle="1" w:styleId="WW8Num33z2">
    <w:name w:val="WW8Num33z2"/>
    <w:rsid w:val="005F70D7"/>
    <w:rPr>
      <w:rFonts w:ascii="Wingdings" w:hAnsi="Wingdings" w:cs="Wingdings"/>
    </w:rPr>
  </w:style>
  <w:style w:type="character" w:customStyle="1" w:styleId="WW8Num34z0">
    <w:name w:val="WW8Num34z0"/>
    <w:rsid w:val="005F70D7"/>
    <w:rPr>
      <w:rFonts w:ascii="Symbol" w:hAnsi="Symbol" w:cs="Symbol"/>
    </w:rPr>
  </w:style>
  <w:style w:type="character" w:customStyle="1" w:styleId="WW8Num34z1">
    <w:name w:val="WW8Num34z1"/>
    <w:rsid w:val="005F70D7"/>
    <w:rPr>
      <w:rFonts w:ascii="Courier New" w:hAnsi="Courier New" w:cs="Courier New"/>
    </w:rPr>
  </w:style>
  <w:style w:type="character" w:customStyle="1" w:styleId="WW8Num34z2">
    <w:name w:val="WW8Num34z2"/>
    <w:rsid w:val="005F70D7"/>
    <w:rPr>
      <w:rFonts w:ascii="Wingdings" w:hAnsi="Wingdings" w:cs="Wingdings"/>
    </w:rPr>
  </w:style>
  <w:style w:type="character" w:customStyle="1" w:styleId="WW8Num35z0">
    <w:name w:val="WW8Num35z0"/>
    <w:rsid w:val="005F70D7"/>
    <w:rPr>
      <w:rFonts w:ascii="Calibri" w:eastAsia="Times New Roman" w:hAnsi="Calibri" w:cs="Calibri"/>
    </w:rPr>
  </w:style>
  <w:style w:type="character" w:customStyle="1" w:styleId="WW8Num35z1">
    <w:name w:val="WW8Num35z1"/>
    <w:rsid w:val="005F70D7"/>
    <w:rPr>
      <w:rFonts w:ascii="Courier New" w:hAnsi="Courier New" w:cs="Courier New"/>
    </w:rPr>
  </w:style>
  <w:style w:type="character" w:customStyle="1" w:styleId="WW8Num35z2">
    <w:name w:val="WW8Num35z2"/>
    <w:rsid w:val="005F70D7"/>
    <w:rPr>
      <w:rFonts w:ascii="Wingdings" w:hAnsi="Wingdings" w:cs="Wingdings"/>
    </w:rPr>
  </w:style>
  <w:style w:type="character" w:customStyle="1" w:styleId="WW8Num35z3">
    <w:name w:val="WW8Num35z3"/>
    <w:rsid w:val="005F70D7"/>
    <w:rPr>
      <w:rFonts w:ascii="Symbol" w:hAnsi="Symbol" w:cs="Symbol"/>
    </w:rPr>
  </w:style>
  <w:style w:type="character" w:customStyle="1" w:styleId="WW8Num36z0">
    <w:name w:val="WW8Num36z0"/>
    <w:rsid w:val="005F70D7"/>
    <w:rPr>
      <w:lang w:val="el-GR"/>
    </w:rPr>
  </w:style>
  <w:style w:type="character" w:customStyle="1" w:styleId="WW8Num36z1">
    <w:name w:val="WW8Num36z1"/>
    <w:rsid w:val="005F70D7"/>
  </w:style>
  <w:style w:type="character" w:customStyle="1" w:styleId="WW8Num36z2">
    <w:name w:val="WW8Num36z2"/>
    <w:rsid w:val="005F70D7"/>
  </w:style>
  <w:style w:type="character" w:customStyle="1" w:styleId="WW8Num36z3">
    <w:name w:val="WW8Num36z3"/>
    <w:rsid w:val="005F70D7"/>
  </w:style>
  <w:style w:type="character" w:customStyle="1" w:styleId="WW8Num36z4">
    <w:name w:val="WW8Num36z4"/>
    <w:rsid w:val="005F70D7"/>
  </w:style>
  <w:style w:type="character" w:customStyle="1" w:styleId="WW8Num36z5">
    <w:name w:val="WW8Num36z5"/>
    <w:rsid w:val="005F70D7"/>
  </w:style>
  <w:style w:type="character" w:customStyle="1" w:styleId="WW8Num36z6">
    <w:name w:val="WW8Num36z6"/>
    <w:rsid w:val="005F70D7"/>
  </w:style>
  <w:style w:type="character" w:customStyle="1" w:styleId="WW8Num36z7">
    <w:name w:val="WW8Num36z7"/>
    <w:rsid w:val="005F70D7"/>
  </w:style>
  <w:style w:type="character" w:customStyle="1" w:styleId="WW8Num36z8">
    <w:name w:val="WW8Num36z8"/>
    <w:rsid w:val="005F70D7"/>
  </w:style>
  <w:style w:type="character" w:customStyle="1" w:styleId="WW8Num37z0">
    <w:name w:val="WW8Num37z0"/>
    <w:rsid w:val="005F70D7"/>
    <w:rPr>
      <w:rFonts w:ascii="Calibri" w:eastAsia="Times New Roman" w:hAnsi="Calibri" w:cs="Calibri"/>
    </w:rPr>
  </w:style>
  <w:style w:type="character" w:customStyle="1" w:styleId="WW8Num37z1">
    <w:name w:val="WW8Num37z1"/>
    <w:rsid w:val="005F70D7"/>
    <w:rPr>
      <w:rFonts w:ascii="Courier New" w:hAnsi="Courier New" w:cs="Courier New"/>
    </w:rPr>
  </w:style>
  <w:style w:type="character" w:customStyle="1" w:styleId="WW8Num37z2">
    <w:name w:val="WW8Num37z2"/>
    <w:rsid w:val="005F70D7"/>
    <w:rPr>
      <w:rFonts w:ascii="Wingdings" w:hAnsi="Wingdings" w:cs="Wingdings"/>
    </w:rPr>
  </w:style>
  <w:style w:type="character" w:customStyle="1" w:styleId="WW8Num37z3">
    <w:name w:val="WW8Num37z3"/>
    <w:rsid w:val="005F70D7"/>
    <w:rPr>
      <w:rFonts w:ascii="Symbol" w:hAnsi="Symbol" w:cs="Symbol"/>
    </w:rPr>
  </w:style>
  <w:style w:type="character" w:customStyle="1" w:styleId="WW8Num38z0">
    <w:name w:val="WW8Num38z0"/>
    <w:rsid w:val="005F70D7"/>
  </w:style>
  <w:style w:type="character" w:customStyle="1" w:styleId="WW8Num38z1">
    <w:name w:val="WW8Num38z1"/>
    <w:rsid w:val="005F70D7"/>
  </w:style>
  <w:style w:type="character" w:customStyle="1" w:styleId="WW8Num38z2">
    <w:name w:val="WW8Num38z2"/>
    <w:rsid w:val="005F70D7"/>
  </w:style>
  <w:style w:type="character" w:customStyle="1" w:styleId="WW8Num38z3">
    <w:name w:val="WW8Num38z3"/>
    <w:rsid w:val="005F70D7"/>
  </w:style>
  <w:style w:type="character" w:customStyle="1" w:styleId="WW8Num38z4">
    <w:name w:val="WW8Num38z4"/>
    <w:rsid w:val="005F70D7"/>
  </w:style>
  <w:style w:type="character" w:customStyle="1" w:styleId="WW8Num38z5">
    <w:name w:val="WW8Num38z5"/>
    <w:rsid w:val="005F70D7"/>
  </w:style>
  <w:style w:type="character" w:customStyle="1" w:styleId="WW8Num38z6">
    <w:name w:val="WW8Num38z6"/>
    <w:rsid w:val="005F70D7"/>
  </w:style>
  <w:style w:type="character" w:customStyle="1" w:styleId="WW8Num38z7">
    <w:name w:val="WW8Num38z7"/>
    <w:rsid w:val="005F70D7"/>
  </w:style>
  <w:style w:type="character" w:customStyle="1" w:styleId="WW8Num38z8">
    <w:name w:val="WW8Num38z8"/>
    <w:rsid w:val="005F70D7"/>
  </w:style>
  <w:style w:type="character" w:customStyle="1" w:styleId="WW-DefaultParagraphFont11111111111111">
    <w:name w:val="WW-Default Paragraph Font11111111111111"/>
    <w:rsid w:val="005F70D7"/>
  </w:style>
  <w:style w:type="character" w:customStyle="1" w:styleId="WW8Num4z1">
    <w:name w:val="WW8Num4z1"/>
    <w:rsid w:val="005F70D7"/>
    <w:rPr>
      <w:rFonts w:cs="Times New Roman"/>
    </w:rPr>
  </w:style>
  <w:style w:type="character" w:customStyle="1" w:styleId="WW8Num5z1">
    <w:name w:val="WW8Num5z1"/>
    <w:rsid w:val="005F70D7"/>
    <w:rPr>
      <w:rFonts w:cs="Times New Roman"/>
    </w:rPr>
  </w:style>
  <w:style w:type="character" w:customStyle="1" w:styleId="WW8Num6z1">
    <w:name w:val="WW8Num6z1"/>
    <w:rsid w:val="005F70D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5F70D7"/>
  </w:style>
  <w:style w:type="character" w:customStyle="1" w:styleId="WW8Num29z5">
    <w:name w:val="WW8Num29z5"/>
    <w:rsid w:val="005F70D7"/>
  </w:style>
  <w:style w:type="character" w:customStyle="1" w:styleId="WW8Num29z6">
    <w:name w:val="WW8Num29z6"/>
    <w:rsid w:val="005F70D7"/>
  </w:style>
  <w:style w:type="character" w:customStyle="1" w:styleId="WW8Num29z7">
    <w:name w:val="WW8Num29z7"/>
    <w:rsid w:val="005F70D7"/>
  </w:style>
  <w:style w:type="character" w:customStyle="1" w:styleId="WW8Num29z8">
    <w:name w:val="WW8Num29z8"/>
    <w:rsid w:val="005F70D7"/>
  </w:style>
  <w:style w:type="character" w:customStyle="1" w:styleId="WW8Num30z3">
    <w:name w:val="WW8Num30z3"/>
    <w:rsid w:val="005F70D7"/>
    <w:rPr>
      <w:rFonts w:ascii="Symbol" w:hAnsi="Symbol" w:cs="Symbol"/>
    </w:rPr>
  </w:style>
  <w:style w:type="character" w:customStyle="1" w:styleId="WW8Num31z1">
    <w:name w:val="WW8Num31z1"/>
    <w:rsid w:val="005F70D7"/>
  </w:style>
  <w:style w:type="character" w:customStyle="1" w:styleId="WW8Num31z2">
    <w:name w:val="WW8Num31z2"/>
    <w:rsid w:val="005F70D7"/>
  </w:style>
  <w:style w:type="character" w:customStyle="1" w:styleId="WW8Num31z3">
    <w:name w:val="WW8Num31z3"/>
    <w:rsid w:val="005F70D7"/>
  </w:style>
  <w:style w:type="character" w:customStyle="1" w:styleId="WW8Num31z4">
    <w:name w:val="WW8Num31z4"/>
    <w:rsid w:val="005F70D7"/>
  </w:style>
  <w:style w:type="character" w:customStyle="1" w:styleId="WW8Num31z5">
    <w:name w:val="WW8Num31z5"/>
    <w:rsid w:val="005F70D7"/>
  </w:style>
  <w:style w:type="character" w:customStyle="1" w:styleId="WW8Num31z6">
    <w:name w:val="WW8Num31z6"/>
    <w:rsid w:val="005F70D7"/>
  </w:style>
  <w:style w:type="character" w:customStyle="1" w:styleId="WW8Num31z7">
    <w:name w:val="WW8Num31z7"/>
    <w:rsid w:val="005F70D7"/>
  </w:style>
  <w:style w:type="character" w:customStyle="1" w:styleId="WW8Num31z8">
    <w:name w:val="WW8Num31z8"/>
    <w:rsid w:val="005F70D7"/>
  </w:style>
  <w:style w:type="character" w:customStyle="1" w:styleId="WW8Num39z0">
    <w:name w:val="WW8Num39z0"/>
    <w:rsid w:val="005F70D7"/>
    <w:rPr>
      <w:rFonts w:ascii="Calibri" w:eastAsia="Times New Roman" w:hAnsi="Calibri" w:cs="Calibri"/>
    </w:rPr>
  </w:style>
  <w:style w:type="character" w:customStyle="1" w:styleId="WW8Num39z1">
    <w:name w:val="WW8Num39z1"/>
    <w:rsid w:val="005F70D7"/>
    <w:rPr>
      <w:rFonts w:ascii="Courier New" w:hAnsi="Courier New" w:cs="Courier New"/>
    </w:rPr>
  </w:style>
  <w:style w:type="character" w:customStyle="1" w:styleId="WW8Num39z2">
    <w:name w:val="WW8Num39z2"/>
    <w:rsid w:val="005F70D7"/>
    <w:rPr>
      <w:rFonts w:ascii="Wingdings" w:hAnsi="Wingdings" w:cs="Wingdings"/>
    </w:rPr>
  </w:style>
  <w:style w:type="character" w:customStyle="1" w:styleId="WW8Num39z3">
    <w:name w:val="WW8Num39z3"/>
    <w:rsid w:val="005F70D7"/>
    <w:rPr>
      <w:rFonts w:ascii="Symbol" w:hAnsi="Symbol" w:cs="Symbol"/>
    </w:rPr>
  </w:style>
  <w:style w:type="character" w:customStyle="1" w:styleId="WW8Num40z0">
    <w:name w:val="WW8Num40z0"/>
    <w:rsid w:val="005F70D7"/>
    <w:rPr>
      <w:rFonts w:ascii="Symbol" w:hAnsi="Symbol" w:cs="Symbol"/>
    </w:rPr>
  </w:style>
  <w:style w:type="character" w:customStyle="1" w:styleId="WW8Num40z1">
    <w:name w:val="WW8Num40z1"/>
    <w:rsid w:val="005F70D7"/>
    <w:rPr>
      <w:rFonts w:ascii="Courier New" w:hAnsi="Courier New" w:cs="Courier New"/>
    </w:rPr>
  </w:style>
  <w:style w:type="character" w:customStyle="1" w:styleId="WW8Num40z2">
    <w:name w:val="WW8Num40z2"/>
    <w:rsid w:val="005F70D7"/>
    <w:rPr>
      <w:rFonts w:ascii="Wingdings" w:hAnsi="Wingdings" w:cs="Wingdings"/>
    </w:rPr>
  </w:style>
  <w:style w:type="character" w:customStyle="1" w:styleId="WW8Num41z0">
    <w:name w:val="WW8Num41z0"/>
    <w:rsid w:val="005F70D7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5F70D7"/>
    <w:rPr>
      <w:rFonts w:cs="Times New Roman"/>
    </w:rPr>
  </w:style>
  <w:style w:type="character" w:customStyle="1" w:styleId="WW8Num41z2">
    <w:name w:val="WW8Num41z2"/>
    <w:rsid w:val="005F70D7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5F70D7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5F70D7"/>
  </w:style>
  <w:style w:type="character" w:customStyle="1" w:styleId="Heading1Char">
    <w:name w:val="Heading 1 Char"/>
    <w:rsid w:val="005F70D7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5F70D7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5F70D7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5F70D7"/>
    <w:rPr>
      <w:sz w:val="24"/>
      <w:szCs w:val="24"/>
      <w:lang w:val="en-GB"/>
    </w:rPr>
  </w:style>
  <w:style w:type="character" w:customStyle="1" w:styleId="FooterChar">
    <w:name w:val="Footer Char"/>
    <w:rsid w:val="005F70D7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5F70D7"/>
    <w:rPr>
      <w:sz w:val="16"/>
    </w:rPr>
  </w:style>
  <w:style w:type="character" w:styleId="-">
    <w:name w:val="Hyperlink"/>
    <w:rsid w:val="005F70D7"/>
    <w:rPr>
      <w:color w:val="0000FF"/>
      <w:u w:val="single"/>
    </w:rPr>
  </w:style>
  <w:style w:type="character" w:customStyle="1" w:styleId="HeaderChar">
    <w:name w:val="Header Char"/>
    <w:rsid w:val="005F70D7"/>
    <w:rPr>
      <w:rFonts w:cs="Times New Roman"/>
      <w:sz w:val="24"/>
      <w:szCs w:val="24"/>
      <w:lang w:val="en-GB"/>
    </w:rPr>
  </w:style>
  <w:style w:type="character" w:styleId="a3">
    <w:name w:val="page number"/>
    <w:rsid w:val="005F70D7"/>
    <w:rPr>
      <w:rFonts w:cs="Times New Roman"/>
    </w:rPr>
  </w:style>
  <w:style w:type="character" w:customStyle="1" w:styleId="BalloonTextChar">
    <w:name w:val="Balloon Text Char"/>
    <w:rsid w:val="005F70D7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5F70D7"/>
    <w:rPr>
      <w:rFonts w:cs="Times New Roman"/>
      <w:lang w:val="en-GB"/>
    </w:rPr>
  </w:style>
  <w:style w:type="character" w:customStyle="1" w:styleId="CommentSubjectChar">
    <w:name w:val="Comment Subject Char"/>
    <w:rsid w:val="005F70D7"/>
    <w:rPr>
      <w:rFonts w:cs="Times New Roman"/>
      <w:b/>
      <w:bCs/>
      <w:lang w:val="en-GB"/>
    </w:rPr>
  </w:style>
  <w:style w:type="character" w:customStyle="1" w:styleId="BodyTextChar">
    <w:name w:val="Body Text Char"/>
    <w:rsid w:val="005F70D7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5F70D7"/>
    <w:rPr>
      <w:rFonts w:cs="Times New Roman"/>
      <w:color w:val="808080"/>
    </w:rPr>
  </w:style>
  <w:style w:type="character" w:customStyle="1" w:styleId="a4">
    <w:name w:val="Χαρακτήρες υποσημείωσης"/>
    <w:rsid w:val="005F70D7"/>
    <w:rPr>
      <w:rFonts w:cs="Times New Roman"/>
      <w:vertAlign w:val="superscript"/>
    </w:rPr>
  </w:style>
  <w:style w:type="character" w:customStyle="1" w:styleId="FootnoteTextChar">
    <w:name w:val="Footnote Text Char"/>
    <w:rsid w:val="005F70D7"/>
    <w:rPr>
      <w:rFonts w:ascii="Calibri" w:hAnsi="Calibri" w:cs="Times New Roman"/>
    </w:rPr>
  </w:style>
  <w:style w:type="character" w:customStyle="1" w:styleId="Heading3Char">
    <w:name w:val="Heading 3 Char"/>
    <w:rsid w:val="005F70D7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5F70D7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5F70D7"/>
  </w:style>
  <w:style w:type="character" w:customStyle="1" w:styleId="Style1Char">
    <w:name w:val="Style1 Char"/>
    <w:rsid w:val="005F70D7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5F70D7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5F70D7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5F70D7"/>
    <w:rPr>
      <w:vertAlign w:val="superscript"/>
    </w:rPr>
  </w:style>
  <w:style w:type="character" w:customStyle="1" w:styleId="FootnoteReference2">
    <w:name w:val="Footnote Reference2"/>
    <w:rsid w:val="005F70D7"/>
    <w:rPr>
      <w:vertAlign w:val="superscript"/>
    </w:rPr>
  </w:style>
  <w:style w:type="character" w:customStyle="1" w:styleId="EndnoteReference1">
    <w:name w:val="Endnote Reference1"/>
    <w:rsid w:val="005F70D7"/>
    <w:rPr>
      <w:vertAlign w:val="superscript"/>
    </w:rPr>
  </w:style>
  <w:style w:type="character" w:customStyle="1" w:styleId="a6">
    <w:name w:val="Κουκκίδες"/>
    <w:rsid w:val="005F70D7"/>
    <w:rPr>
      <w:rFonts w:ascii="OpenSymbol" w:eastAsia="OpenSymbol" w:hAnsi="OpenSymbol" w:cs="OpenSymbol"/>
    </w:rPr>
  </w:style>
  <w:style w:type="character" w:styleId="a7">
    <w:name w:val="Strong"/>
    <w:qFormat/>
    <w:rsid w:val="005F70D7"/>
    <w:rPr>
      <w:b/>
      <w:bCs/>
    </w:rPr>
  </w:style>
  <w:style w:type="character" w:customStyle="1" w:styleId="12">
    <w:name w:val="Προεπιλεγμένη γραμματοσειρά1"/>
    <w:rsid w:val="005F70D7"/>
  </w:style>
  <w:style w:type="character" w:customStyle="1" w:styleId="a8">
    <w:name w:val="Σύμβολο υποσημείωσης"/>
    <w:rsid w:val="005F70D7"/>
    <w:rPr>
      <w:vertAlign w:val="superscript"/>
    </w:rPr>
  </w:style>
  <w:style w:type="character" w:styleId="a9">
    <w:name w:val="Emphasis"/>
    <w:qFormat/>
    <w:rsid w:val="005F70D7"/>
    <w:rPr>
      <w:i/>
      <w:iCs/>
    </w:rPr>
  </w:style>
  <w:style w:type="character" w:customStyle="1" w:styleId="aa">
    <w:name w:val="Χαρακτήρες αρίθμησης"/>
    <w:rsid w:val="005F70D7"/>
  </w:style>
  <w:style w:type="character" w:customStyle="1" w:styleId="normalwithoutspacingChar">
    <w:name w:val="normal_without_spacing Char"/>
    <w:rsid w:val="005F70D7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5F70D7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5F70D7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5F70D7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"/>
    <w:rsid w:val="005F70D7"/>
  </w:style>
  <w:style w:type="character" w:customStyle="1" w:styleId="BodyTextIndent3Char">
    <w:name w:val="Body Text Indent 3 Char"/>
    <w:rsid w:val="005F70D7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5F70D7"/>
    <w:rPr>
      <w:vertAlign w:val="superscript"/>
    </w:rPr>
  </w:style>
  <w:style w:type="character" w:customStyle="1" w:styleId="WW-EndnoteReference">
    <w:name w:val="WW-Endnote Reference"/>
    <w:rsid w:val="005F70D7"/>
    <w:rPr>
      <w:vertAlign w:val="superscript"/>
    </w:rPr>
  </w:style>
  <w:style w:type="character" w:customStyle="1" w:styleId="FootnoteReference1">
    <w:name w:val="Footnote Reference1"/>
    <w:rsid w:val="005F70D7"/>
    <w:rPr>
      <w:vertAlign w:val="superscript"/>
    </w:rPr>
  </w:style>
  <w:style w:type="character" w:customStyle="1" w:styleId="FootnoteTextChar2">
    <w:name w:val="Footnote Text Char2"/>
    <w:rsid w:val="005F70D7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5F70D7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5F70D7"/>
  </w:style>
  <w:style w:type="character" w:customStyle="1" w:styleId="CommentTextChar1">
    <w:name w:val="Comment Text Char1"/>
    <w:rsid w:val="005F70D7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5F70D7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5F70D7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5F70D7"/>
    <w:rPr>
      <w:vertAlign w:val="superscript"/>
    </w:rPr>
  </w:style>
  <w:style w:type="character" w:customStyle="1" w:styleId="WW-EndnoteReference1">
    <w:name w:val="WW-Endnote Reference1"/>
    <w:rsid w:val="005F70D7"/>
    <w:rPr>
      <w:vertAlign w:val="superscript"/>
    </w:rPr>
  </w:style>
  <w:style w:type="character" w:customStyle="1" w:styleId="WW-FootnoteReference2">
    <w:name w:val="WW-Footnote Reference2"/>
    <w:rsid w:val="005F70D7"/>
    <w:rPr>
      <w:vertAlign w:val="superscript"/>
    </w:rPr>
  </w:style>
  <w:style w:type="character" w:customStyle="1" w:styleId="WW-EndnoteReference2">
    <w:name w:val="WW-Endnote Reference2"/>
    <w:rsid w:val="005F70D7"/>
    <w:rPr>
      <w:vertAlign w:val="superscript"/>
    </w:rPr>
  </w:style>
  <w:style w:type="character" w:customStyle="1" w:styleId="FootnoteTextChar3">
    <w:name w:val="Footnote Text Char3"/>
    <w:rsid w:val="005F70D7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5F70D7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5F70D7"/>
  </w:style>
  <w:style w:type="character" w:customStyle="1" w:styleId="foootChar">
    <w:name w:val="fooot Char"/>
    <w:basedOn w:val="footersChar1"/>
    <w:rsid w:val="005F70D7"/>
  </w:style>
  <w:style w:type="character" w:customStyle="1" w:styleId="13">
    <w:name w:val="Παραπομπή υποσημείωσης1"/>
    <w:rsid w:val="005F70D7"/>
    <w:rPr>
      <w:vertAlign w:val="superscript"/>
    </w:rPr>
  </w:style>
  <w:style w:type="character" w:customStyle="1" w:styleId="14">
    <w:name w:val="Παραπομπή σημείωσης τέλους1"/>
    <w:rsid w:val="005F70D7"/>
    <w:rPr>
      <w:vertAlign w:val="superscript"/>
    </w:rPr>
  </w:style>
  <w:style w:type="character" w:customStyle="1" w:styleId="Char">
    <w:name w:val="Κείμενο πλαισίου Char"/>
    <w:rsid w:val="005F70D7"/>
    <w:rPr>
      <w:rFonts w:ascii="Tahoma" w:hAnsi="Tahoma" w:cs="Tahoma"/>
      <w:sz w:val="16"/>
      <w:szCs w:val="16"/>
      <w:lang w:val="en-GB"/>
    </w:rPr>
  </w:style>
  <w:style w:type="character" w:customStyle="1" w:styleId="15">
    <w:name w:val="Παραπομπή σχολίου1"/>
    <w:rsid w:val="005F70D7"/>
    <w:rPr>
      <w:sz w:val="16"/>
      <w:szCs w:val="16"/>
    </w:rPr>
  </w:style>
  <w:style w:type="character" w:customStyle="1" w:styleId="Char0">
    <w:name w:val="Κείμενο σχολίου Char"/>
    <w:rsid w:val="005F70D7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5F70D7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5F70D7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5F70D7"/>
    <w:rPr>
      <w:vertAlign w:val="superscript"/>
    </w:rPr>
  </w:style>
  <w:style w:type="character" w:customStyle="1" w:styleId="WW-EndnoteReference3">
    <w:name w:val="WW-Endnote Reference3"/>
    <w:rsid w:val="005F70D7"/>
    <w:rPr>
      <w:vertAlign w:val="superscript"/>
    </w:rPr>
  </w:style>
  <w:style w:type="character" w:customStyle="1" w:styleId="WW-FootnoteReference4">
    <w:name w:val="WW-Footnote Reference4"/>
    <w:rsid w:val="005F70D7"/>
    <w:rPr>
      <w:vertAlign w:val="superscript"/>
    </w:rPr>
  </w:style>
  <w:style w:type="character" w:customStyle="1" w:styleId="WW-EndnoteReference4">
    <w:name w:val="WW-Endnote Reference4"/>
    <w:rsid w:val="005F70D7"/>
    <w:rPr>
      <w:vertAlign w:val="superscript"/>
    </w:rPr>
  </w:style>
  <w:style w:type="character" w:customStyle="1" w:styleId="WW-FootnoteReference5">
    <w:name w:val="WW-Footnote Reference5"/>
    <w:rsid w:val="005F70D7"/>
    <w:rPr>
      <w:vertAlign w:val="superscript"/>
    </w:rPr>
  </w:style>
  <w:style w:type="character" w:customStyle="1" w:styleId="WW-EndnoteReference5">
    <w:name w:val="WW-Endnote Reference5"/>
    <w:rsid w:val="005F70D7"/>
    <w:rPr>
      <w:vertAlign w:val="superscript"/>
    </w:rPr>
  </w:style>
  <w:style w:type="character" w:customStyle="1" w:styleId="WW-FootnoteReference6">
    <w:name w:val="WW-Footnote Reference6"/>
    <w:rsid w:val="005F70D7"/>
    <w:rPr>
      <w:vertAlign w:val="superscript"/>
    </w:rPr>
  </w:style>
  <w:style w:type="character" w:styleId="-0">
    <w:name w:val="FollowedHyperlink"/>
    <w:rsid w:val="005F70D7"/>
    <w:rPr>
      <w:color w:val="800000"/>
      <w:u w:val="single"/>
    </w:rPr>
  </w:style>
  <w:style w:type="character" w:customStyle="1" w:styleId="WW-EndnoteReference6">
    <w:name w:val="WW-Endnote Reference6"/>
    <w:rsid w:val="005F70D7"/>
    <w:rPr>
      <w:vertAlign w:val="superscript"/>
    </w:rPr>
  </w:style>
  <w:style w:type="character" w:customStyle="1" w:styleId="WW-FootnoteReference7">
    <w:name w:val="WW-Footnote Reference7"/>
    <w:rsid w:val="005F70D7"/>
    <w:rPr>
      <w:vertAlign w:val="superscript"/>
    </w:rPr>
  </w:style>
  <w:style w:type="character" w:customStyle="1" w:styleId="WW-EndnoteReference7">
    <w:name w:val="WW-Endnote Reference7"/>
    <w:rsid w:val="005F70D7"/>
    <w:rPr>
      <w:vertAlign w:val="superscript"/>
    </w:rPr>
  </w:style>
  <w:style w:type="character" w:customStyle="1" w:styleId="WW-FootnoteReference8">
    <w:name w:val="WW-Footnote Reference8"/>
    <w:rsid w:val="005F70D7"/>
    <w:rPr>
      <w:vertAlign w:val="superscript"/>
    </w:rPr>
  </w:style>
  <w:style w:type="character" w:customStyle="1" w:styleId="WW-EndnoteReference8">
    <w:name w:val="WW-Endnote Reference8"/>
    <w:rsid w:val="005F70D7"/>
    <w:rPr>
      <w:vertAlign w:val="superscript"/>
    </w:rPr>
  </w:style>
  <w:style w:type="character" w:customStyle="1" w:styleId="WW-FootnoteReference9">
    <w:name w:val="WW-Footnote Reference9"/>
    <w:rsid w:val="005F70D7"/>
    <w:rPr>
      <w:vertAlign w:val="superscript"/>
    </w:rPr>
  </w:style>
  <w:style w:type="character" w:customStyle="1" w:styleId="WW-EndnoteReference9">
    <w:name w:val="WW-Endnote Reference9"/>
    <w:rsid w:val="005F70D7"/>
    <w:rPr>
      <w:vertAlign w:val="superscript"/>
    </w:rPr>
  </w:style>
  <w:style w:type="character" w:customStyle="1" w:styleId="WW-FootnoteReference10">
    <w:name w:val="WW-Footnote Reference10"/>
    <w:rsid w:val="005F70D7"/>
    <w:rPr>
      <w:vertAlign w:val="superscript"/>
    </w:rPr>
  </w:style>
  <w:style w:type="character" w:customStyle="1" w:styleId="WW-EndnoteReference10">
    <w:name w:val="WW-Endnote Reference10"/>
    <w:rsid w:val="005F70D7"/>
    <w:rPr>
      <w:vertAlign w:val="superscript"/>
    </w:rPr>
  </w:style>
  <w:style w:type="character" w:customStyle="1" w:styleId="WW-FootnoteReference11">
    <w:name w:val="WW-Footnote Reference11"/>
    <w:rsid w:val="005F70D7"/>
    <w:rPr>
      <w:vertAlign w:val="superscript"/>
    </w:rPr>
  </w:style>
  <w:style w:type="character" w:customStyle="1" w:styleId="WW-EndnoteReference11">
    <w:name w:val="WW-Endnote Reference11"/>
    <w:rsid w:val="005F70D7"/>
    <w:rPr>
      <w:vertAlign w:val="superscript"/>
    </w:rPr>
  </w:style>
  <w:style w:type="character" w:customStyle="1" w:styleId="WW-FootnoteReference12">
    <w:name w:val="WW-Footnote Reference12"/>
    <w:rsid w:val="005F70D7"/>
    <w:rPr>
      <w:vertAlign w:val="superscript"/>
    </w:rPr>
  </w:style>
  <w:style w:type="character" w:customStyle="1" w:styleId="WW-EndnoteReference12">
    <w:name w:val="WW-Endnote Reference12"/>
    <w:rsid w:val="005F70D7"/>
    <w:rPr>
      <w:vertAlign w:val="superscript"/>
    </w:rPr>
  </w:style>
  <w:style w:type="character" w:customStyle="1" w:styleId="WW-FootnoteReference13">
    <w:name w:val="WW-Footnote Reference13"/>
    <w:rsid w:val="005F70D7"/>
    <w:rPr>
      <w:vertAlign w:val="superscript"/>
    </w:rPr>
  </w:style>
  <w:style w:type="character" w:customStyle="1" w:styleId="WW-EndnoteReference13">
    <w:name w:val="WW-Endnote Reference13"/>
    <w:rsid w:val="005F70D7"/>
    <w:rPr>
      <w:vertAlign w:val="superscript"/>
    </w:rPr>
  </w:style>
  <w:style w:type="character" w:customStyle="1" w:styleId="FootnoteReference">
    <w:name w:val="Footnote Reference"/>
    <w:rsid w:val="005F70D7"/>
    <w:rPr>
      <w:vertAlign w:val="superscript"/>
    </w:rPr>
  </w:style>
  <w:style w:type="character" w:customStyle="1" w:styleId="EndnoteReference">
    <w:name w:val="Endnote Reference"/>
    <w:rsid w:val="005F70D7"/>
    <w:rPr>
      <w:vertAlign w:val="superscript"/>
    </w:rPr>
  </w:style>
  <w:style w:type="character" w:customStyle="1" w:styleId="22">
    <w:name w:val="Παραπομπή υποσημείωσης2"/>
    <w:rsid w:val="005F70D7"/>
    <w:rPr>
      <w:vertAlign w:val="superscript"/>
    </w:rPr>
  </w:style>
  <w:style w:type="character" w:customStyle="1" w:styleId="23">
    <w:name w:val="Παραπομπή σημείωσης τέλους2"/>
    <w:rsid w:val="005F70D7"/>
    <w:rPr>
      <w:vertAlign w:val="superscript"/>
    </w:rPr>
  </w:style>
  <w:style w:type="character" w:customStyle="1" w:styleId="WW-FootnoteReference14">
    <w:name w:val="WW-Footnote Reference14"/>
    <w:rsid w:val="005F70D7"/>
    <w:rPr>
      <w:vertAlign w:val="superscript"/>
    </w:rPr>
  </w:style>
  <w:style w:type="character" w:customStyle="1" w:styleId="WW-EndnoteReference14">
    <w:name w:val="WW-Endnote Reference14"/>
    <w:rsid w:val="005F70D7"/>
    <w:rPr>
      <w:vertAlign w:val="superscript"/>
    </w:rPr>
  </w:style>
  <w:style w:type="character" w:styleId="ab">
    <w:name w:val="footnote reference"/>
    <w:rsid w:val="005F70D7"/>
    <w:rPr>
      <w:vertAlign w:val="superscript"/>
    </w:rPr>
  </w:style>
  <w:style w:type="character" w:styleId="ac">
    <w:name w:val="endnote reference"/>
    <w:rsid w:val="005F70D7"/>
    <w:rPr>
      <w:vertAlign w:val="superscript"/>
    </w:rPr>
  </w:style>
  <w:style w:type="paragraph" w:customStyle="1" w:styleId="ad">
    <w:name w:val="Επικεφαλίδα"/>
    <w:basedOn w:val="a"/>
    <w:next w:val="ae"/>
    <w:rsid w:val="005F70D7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rsid w:val="005F70D7"/>
    <w:pPr>
      <w:spacing w:after="240"/>
    </w:pPr>
  </w:style>
  <w:style w:type="paragraph" w:styleId="af">
    <w:name w:val="List"/>
    <w:basedOn w:val="ae"/>
    <w:rsid w:val="005F70D7"/>
    <w:rPr>
      <w:rFonts w:cs="Mangal"/>
    </w:rPr>
  </w:style>
  <w:style w:type="paragraph" w:styleId="af0">
    <w:name w:val="caption"/>
    <w:basedOn w:val="a"/>
    <w:qFormat/>
    <w:rsid w:val="005F70D7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5F70D7"/>
    <w:pPr>
      <w:suppressLineNumbers/>
    </w:pPr>
    <w:rPr>
      <w:rFonts w:cs="Mangal"/>
    </w:rPr>
  </w:style>
  <w:style w:type="paragraph" w:customStyle="1" w:styleId="Caption">
    <w:name w:val="Caption"/>
    <w:basedOn w:val="a"/>
    <w:rsid w:val="005F70D7"/>
    <w:pPr>
      <w:suppressLineNumbers/>
      <w:spacing w:before="120"/>
    </w:pPr>
    <w:rPr>
      <w:rFonts w:cs="Mangal"/>
      <w:i/>
      <w:iCs/>
      <w:sz w:val="24"/>
    </w:rPr>
  </w:style>
  <w:style w:type="paragraph" w:customStyle="1" w:styleId="24">
    <w:name w:val="Λεζάντα2"/>
    <w:basedOn w:val="a"/>
    <w:rsid w:val="005F70D7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5F70D7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5F70D7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5F70D7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5F70D7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5F70D7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5F70D7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5F70D7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5F70D7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5F70D7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5F70D7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5F70D7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5F70D7"/>
    <w:pPr>
      <w:suppressLineNumbers/>
      <w:spacing w:before="120"/>
    </w:pPr>
    <w:rPr>
      <w:rFonts w:cs="Mangal"/>
      <w:i/>
      <w:iCs/>
      <w:sz w:val="24"/>
    </w:rPr>
  </w:style>
  <w:style w:type="paragraph" w:customStyle="1" w:styleId="16">
    <w:name w:val="Λεζάντα1"/>
    <w:basedOn w:val="a"/>
    <w:rsid w:val="005F70D7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5F70D7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5F70D7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5F70D7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5F70D7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5F70D7"/>
    <w:pPr>
      <w:numPr>
        <w:numId w:val="5"/>
      </w:numPr>
      <w:spacing w:after="100"/>
    </w:pPr>
    <w:rPr>
      <w:rFonts w:eastAsia="MS Mincho"/>
      <w:lang w:val="en-US" w:eastAsia="ja-JP"/>
    </w:rPr>
  </w:style>
  <w:style w:type="paragraph" w:customStyle="1" w:styleId="17">
    <w:name w:val="Ημερομηνία1"/>
    <w:basedOn w:val="a"/>
    <w:next w:val="a"/>
    <w:rsid w:val="005F70D7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5F70D7"/>
  </w:style>
  <w:style w:type="paragraph" w:customStyle="1" w:styleId="inserttext">
    <w:name w:val="insert text"/>
    <w:basedOn w:val="a"/>
    <w:rsid w:val="005F70D7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2"/>
    <w:uiPriority w:val="99"/>
    <w:rsid w:val="005F70D7"/>
    <w:pPr>
      <w:spacing w:after="100"/>
    </w:pPr>
    <w:rPr>
      <w:rFonts w:eastAsia="MS Mincho"/>
      <w:lang w:val="en-US" w:eastAsia="ja-JP"/>
    </w:rPr>
  </w:style>
  <w:style w:type="paragraph" w:styleId="af3">
    <w:name w:val="header"/>
    <w:basedOn w:val="a"/>
    <w:link w:val="Char3"/>
    <w:uiPriority w:val="99"/>
    <w:rsid w:val="005F70D7"/>
  </w:style>
  <w:style w:type="paragraph" w:customStyle="1" w:styleId="18">
    <w:name w:val="Κείμενο πλαισίου1"/>
    <w:basedOn w:val="a"/>
    <w:rsid w:val="005F70D7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5F70D7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5F70D7"/>
    <w:rPr>
      <w:b/>
      <w:bCs/>
    </w:rPr>
  </w:style>
  <w:style w:type="paragraph" w:customStyle="1" w:styleId="19">
    <w:name w:val="Αναθεώρηση1"/>
    <w:rsid w:val="005F70D7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a"/>
    <w:rsid w:val="005F70D7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a">
    <w:name w:val="Παράγραφος λίστας1"/>
    <w:basedOn w:val="a"/>
    <w:rsid w:val="005F70D7"/>
    <w:pPr>
      <w:spacing w:after="200"/>
      <w:ind w:left="720"/>
      <w:contextualSpacing/>
    </w:pPr>
  </w:style>
  <w:style w:type="paragraph" w:styleId="af4">
    <w:name w:val="footnote text"/>
    <w:basedOn w:val="a"/>
    <w:rsid w:val="005F70D7"/>
    <w:pPr>
      <w:spacing w:after="0"/>
      <w:ind w:left="425" w:hanging="425"/>
    </w:pPr>
    <w:rPr>
      <w:sz w:val="18"/>
      <w:szCs w:val="20"/>
      <w:lang w:val="en-IE"/>
    </w:rPr>
  </w:style>
  <w:style w:type="paragraph" w:styleId="1b">
    <w:name w:val="toc 1"/>
    <w:basedOn w:val="a"/>
    <w:next w:val="a"/>
    <w:rsid w:val="005F70D7"/>
    <w:pPr>
      <w:spacing w:before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"/>
    <w:next w:val="a"/>
    <w:uiPriority w:val="39"/>
    <w:rsid w:val="005F70D7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5F70D7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5F70D7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5F70D7"/>
    <w:pPr>
      <w:spacing w:after="0"/>
      <w:ind w:left="880"/>
      <w:jc w:val="left"/>
    </w:pPr>
    <w:rPr>
      <w:sz w:val="18"/>
      <w:szCs w:val="18"/>
    </w:rPr>
  </w:style>
  <w:style w:type="paragraph" w:styleId="60">
    <w:name w:val="toc 6"/>
    <w:basedOn w:val="a"/>
    <w:next w:val="a"/>
    <w:rsid w:val="005F70D7"/>
    <w:pPr>
      <w:spacing w:after="0"/>
      <w:ind w:left="1100"/>
      <w:jc w:val="left"/>
    </w:pPr>
    <w:rPr>
      <w:sz w:val="18"/>
      <w:szCs w:val="18"/>
    </w:rPr>
  </w:style>
  <w:style w:type="paragraph" w:styleId="70">
    <w:name w:val="toc 7"/>
    <w:basedOn w:val="a"/>
    <w:next w:val="a"/>
    <w:rsid w:val="005F70D7"/>
    <w:pPr>
      <w:spacing w:after="0"/>
      <w:ind w:left="1320"/>
      <w:jc w:val="left"/>
    </w:pPr>
    <w:rPr>
      <w:sz w:val="18"/>
      <w:szCs w:val="18"/>
    </w:rPr>
  </w:style>
  <w:style w:type="paragraph" w:styleId="80">
    <w:name w:val="toc 8"/>
    <w:basedOn w:val="a"/>
    <w:next w:val="a"/>
    <w:rsid w:val="005F70D7"/>
    <w:pPr>
      <w:spacing w:after="0"/>
      <w:ind w:left="1540"/>
      <w:jc w:val="left"/>
    </w:pPr>
    <w:rPr>
      <w:sz w:val="18"/>
      <w:szCs w:val="18"/>
    </w:rPr>
  </w:style>
  <w:style w:type="paragraph" w:styleId="90">
    <w:name w:val="toc 9"/>
    <w:basedOn w:val="a"/>
    <w:next w:val="a"/>
    <w:rsid w:val="005F70D7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5F70D7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5F70D7"/>
    <w:rPr>
      <w:rFonts w:ascii="Calibri" w:hAnsi="Calibri" w:cs="Calibri"/>
      <w:lang w:val="el-GR"/>
    </w:rPr>
  </w:style>
  <w:style w:type="paragraph" w:styleId="af5">
    <w:name w:val="endnote text"/>
    <w:basedOn w:val="a"/>
    <w:link w:val="Char4"/>
    <w:uiPriority w:val="99"/>
    <w:rsid w:val="005F70D7"/>
    <w:rPr>
      <w:rFonts w:cs="Times New Roman"/>
      <w:sz w:val="20"/>
      <w:szCs w:val="20"/>
    </w:rPr>
  </w:style>
  <w:style w:type="paragraph" w:customStyle="1" w:styleId="Default">
    <w:name w:val="Default"/>
    <w:rsid w:val="005F70D7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5F70D7"/>
  </w:style>
  <w:style w:type="paragraph" w:styleId="af7">
    <w:name w:val="Body Text Indent"/>
    <w:basedOn w:val="a"/>
    <w:rsid w:val="005F70D7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5F70D7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5F70D7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5F70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5F70D7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customStyle="1" w:styleId="310">
    <w:name w:val="Σώμα κείμενου με εσοχή 31"/>
    <w:basedOn w:val="a"/>
    <w:rsid w:val="005F70D7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c">
    <w:name w:val="Χωρίς διάστιχο1"/>
    <w:rsid w:val="005F70D7"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f8">
    <w:name w:val="Περιεχόμενα πίνακα"/>
    <w:basedOn w:val="a"/>
    <w:rsid w:val="005F70D7"/>
    <w:pPr>
      <w:suppressLineNumbers/>
    </w:pPr>
  </w:style>
  <w:style w:type="paragraph" w:customStyle="1" w:styleId="af9">
    <w:name w:val="Επικεφαλίδα πίνακα"/>
    <w:basedOn w:val="af8"/>
    <w:rsid w:val="005F70D7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5F70D7"/>
  </w:style>
  <w:style w:type="paragraph" w:customStyle="1" w:styleId="Standard">
    <w:name w:val="Standard"/>
    <w:rsid w:val="005F70D7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5F70D7"/>
    <w:pPr>
      <w:spacing w:after="120"/>
    </w:pPr>
  </w:style>
  <w:style w:type="paragraph" w:customStyle="1" w:styleId="Footnote">
    <w:name w:val="Footnote"/>
    <w:basedOn w:val="Standard"/>
    <w:rsid w:val="005F70D7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5F70D7"/>
    <w:rPr>
      <w:sz w:val="16"/>
      <w:szCs w:val="16"/>
    </w:rPr>
  </w:style>
  <w:style w:type="paragraph" w:customStyle="1" w:styleId="fooot">
    <w:name w:val="fooot"/>
    <w:basedOn w:val="footers"/>
    <w:rsid w:val="005F70D7"/>
  </w:style>
  <w:style w:type="paragraph" w:styleId="afa">
    <w:name w:val="Balloon Text"/>
    <w:basedOn w:val="a"/>
    <w:rsid w:val="005F70D7"/>
    <w:pPr>
      <w:spacing w:after="0"/>
    </w:pPr>
    <w:rPr>
      <w:rFonts w:ascii="Tahoma" w:hAnsi="Tahoma" w:cs="Tahoma"/>
      <w:sz w:val="16"/>
      <w:szCs w:val="16"/>
    </w:rPr>
  </w:style>
  <w:style w:type="paragraph" w:customStyle="1" w:styleId="1d">
    <w:name w:val="Κείμενο σχολίου1"/>
    <w:basedOn w:val="a"/>
    <w:rsid w:val="005F70D7"/>
    <w:rPr>
      <w:sz w:val="20"/>
      <w:szCs w:val="20"/>
    </w:rPr>
  </w:style>
  <w:style w:type="paragraph" w:styleId="afb">
    <w:name w:val="annotation subject"/>
    <w:basedOn w:val="1d"/>
    <w:next w:val="1d"/>
    <w:rsid w:val="005F70D7"/>
    <w:rPr>
      <w:b/>
      <w:bCs/>
    </w:rPr>
  </w:style>
  <w:style w:type="paragraph" w:styleId="-HTML">
    <w:name w:val="HTML Preformatted"/>
    <w:basedOn w:val="a"/>
    <w:rsid w:val="005F70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styleId="afc">
    <w:name w:val="Revision"/>
    <w:rsid w:val="005F70D7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21">
    <w:name w:val="Λίστα με κουκκίδες 21"/>
    <w:basedOn w:val="a"/>
    <w:rsid w:val="005F70D7"/>
    <w:pPr>
      <w:numPr>
        <w:numId w:val="3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5F70D7"/>
    <w:pPr>
      <w:tabs>
        <w:tab w:val="right" w:leader="dot" w:pos="7091"/>
      </w:tabs>
      <w:ind w:left="2547"/>
    </w:pPr>
  </w:style>
  <w:style w:type="character" w:customStyle="1" w:styleId="DeltaViewInsertion">
    <w:name w:val="DeltaView Insertion"/>
    <w:rsid w:val="00EF3625"/>
    <w:rPr>
      <w:b/>
      <w:i/>
      <w:spacing w:val="0"/>
      <w:lang w:val="el-GR"/>
    </w:rPr>
  </w:style>
  <w:style w:type="character" w:customStyle="1" w:styleId="NormalBoldChar">
    <w:name w:val="NormalBold Char"/>
    <w:rsid w:val="00EF3625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EF3625"/>
    <w:pPr>
      <w:keepNext/>
      <w:spacing w:before="120" w:after="360" w:line="276" w:lineRule="auto"/>
      <w:jc w:val="center"/>
    </w:pPr>
    <w:rPr>
      <w:b/>
      <w:kern w:val="1"/>
      <w:szCs w:val="22"/>
      <w:lang w:val="el-GR"/>
    </w:rPr>
  </w:style>
  <w:style w:type="paragraph" w:customStyle="1" w:styleId="SectionTitle">
    <w:name w:val="SectionTitle"/>
    <w:basedOn w:val="a"/>
    <w:next w:val="1"/>
    <w:rsid w:val="00EF3625"/>
    <w:pPr>
      <w:keepNext/>
      <w:spacing w:before="120" w:after="360" w:line="276" w:lineRule="auto"/>
      <w:ind w:firstLine="397"/>
      <w:jc w:val="center"/>
    </w:pPr>
    <w:rPr>
      <w:b/>
      <w:smallCaps/>
      <w:kern w:val="1"/>
      <w:sz w:val="28"/>
      <w:szCs w:val="22"/>
      <w:lang w:val="el-GR"/>
    </w:rPr>
  </w:style>
  <w:style w:type="character" w:customStyle="1" w:styleId="Char4">
    <w:name w:val="Κείμενο σημείωσης τέλους Char"/>
    <w:link w:val="af5"/>
    <w:uiPriority w:val="99"/>
    <w:rsid w:val="00EF3625"/>
    <w:rPr>
      <w:rFonts w:ascii="Calibri" w:hAnsi="Calibri" w:cs="Calibri"/>
      <w:lang w:val="en-GB" w:eastAsia="zh-CN"/>
    </w:rPr>
  </w:style>
  <w:style w:type="paragraph" w:styleId="afd">
    <w:name w:val="List Paragraph"/>
    <w:basedOn w:val="a"/>
    <w:qFormat/>
    <w:rsid w:val="00C21BA4"/>
    <w:pPr>
      <w:spacing w:after="0"/>
      <w:ind w:left="720"/>
    </w:pPr>
    <w:rPr>
      <w:rFonts w:ascii="Times New Roman" w:hAnsi="Times New Roman" w:cs="Times New Roman"/>
      <w:sz w:val="24"/>
      <w:lang w:val="el-GR" w:eastAsia="ar-SA"/>
    </w:rPr>
  </w:style>
  <w:style w:type="character" w:customStyle="1" w:styleId="6Char">
    <w:name w:val="Επικεφαλίδα 6 Char"/>
    <w:basedOn w:val="a0"/>
    <w:link w:val="6"/>
    <w:uiPriority w:val="9"/>
    <w:semiHidden/>
    <w:rsid w:val="007A4220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  <w:lang w:val="en-GB" w:eastAsia="zh-CN"/>
    </w:rPr>
  </w:style>
  <w:style w:type="character" w:customStyle="1" w:styleId="7Char">
    <w:name w:val="Επικεφαλίδα 7 Char"/>
    <w:basedOn w:val="a0"/>
    <w:link w:val="7"/>
    <w:uiPriority w:val="9"/>
    <w:semiHidden/>
    <w:rsid w:val="007A4220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4"/>
      <w:lang w:val="en-GB" w:eastAsia="zh-CN"/>
    </w:rPr>
  </w:style>
  <w:style w:type="character" w:customStyle="1" w:styleId="8Char">
    <w:name w:val="Επικεφαλίδα 8 Char"/>
    <w:basedOn w:val="a0"/>
    <w:link w:val="8"/>
    <w:uiPriority w:val="9"/>
    <w:semiHidden/>
    <w:rsid w:val="007A4220"/>
    <w:rPr>
      <w:rFonts w:asciiTheme="majorHAnsi" w:eastAsiaTheme="majorEastAsia" w:hAnsiTheme="majorHAnsi" w:cstheme="majorBidi"/>
      <w:color w:val="404040" w:themeColor="text1" w:themeTint="BF"/>
      <w:lang w:val="en-GB" w:eastAsia="zh-CN"/>
    </w:rPr>
  </w:style>
  <w:style w:type="character" w:customStyle="1" w:styleId="9Char">
    <w:name w:val="Επικεφαλίδα 9 Char"/>
    <w:basedOn w:val="a0"/>
    <w:link w:val="9"/>
    <w:uiPriority w:val="9"/>
    <w:semiHidden/>
    <w:rsid w:val="007A4220"/>
    <w:rPr>
      <w:rFonts w:asciiTheme="majorHAnsi" w:eastAsiaTheme="majorEastAsia" w:hAnsiTheme="majorHAnsi" w:cstheme="majorBidi"/>
      <w:i/>
      <w:iCs/>
      <w:color w:val="404040" w:themeColor="text1" w:themeTint="BF"/>
      <w:lang w:val="en-GB" w:eastAsia="zh-CN"/>
    </w:rPr>
  </w:style>
  <w:style w:type="paragraph" w:customStyle="1" w:styleId="210">
    <w:name w:val="Σώμα κείμενου με εσοχή 21"/>
    <w:basedOn w:val="a"/>
    <w:rsid w:val="007A4220"/>
    <w:pPr>
      <w:autoSpaceDE w:val="0"/>
      <w:spacing w:line="480" w:lineRule="auto"/>
      <w:ind w:left="283"/>
      <w:jc w:val="left"/>
    </w:pPr>
    <w:rPr>
      <w:rFonts w:ascii="Times New Roman" w:hAnsi="Times New Roman" w:cs="Times New Roman"/>
      <w:sz w:val="20"/>
      <w:szCs w:val="20"/>
      <w:lang w:val="el-GR"/>
    </w:rPr>
  </w:style>
  <w:style w:type="paragraph" w:customStyle="1" w:styleId="-1">
    <w:name w:val="Κείμενο - 1"/>
    <w:rsid w:val="007A4220"/>
    <w:pPr>
      <w:keepLines/>
      <w:tabs>
        <w:tab w:val="left" w:pos="1482"/>
        <w:tab w:val="left" w:pos="1995"/>
        <w:tab w:val="left" w:pos="2551"/>
        <w:tab w:val="left" w:pos="3402"/>
        <w:tab w:val="left" w:pos="4252"/>
      </w:tabs>
      <w:suppressAutoHyphens/>
      <w:spacing w:line="362" w:lineRule="atLeast"/>
      <w:ind w:left="1474" w:hanging="340"/>
      <w:jc w:val="both"/>
      <w:textAlignment w:val="baseline"/>
    </w:pPr>
    <w:rPr>
      <w:rFonts w:ascii="HellasArial" w:hAnsi="HellasArial"/>
      <w:color w:val="000000"/>
      <w:kern w:val="1"/>
      <w:sz w:val="24"/>
      <w:lang w:eastAsia="zh-CN"/>
    </w:rPr>
  </w:style>
  <w:style w:type="character" w:customStyle="1" w:styleId="Char2">
    <w:name w:val="Υποσέλιδο Char"/>
    <w:basedOn w:val="a0"/>
    <w:link w:val="af2"/>
    <w:uiPriority w:val="99"/>
    <w:rsid w:val="007A4220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Char3">
    <w:name w:val="Κεφαλίδα Char"/>
    <w:basedOn w:val="a0"/>
    <w:link w:val="af3"/>
    <w:uiPriority w:val="99"/>
    <w:rsid w:val="007A4220"/>
    <w:rPr>
      <w:rFonts w:ascii="Calibri" w:hAnsi="Calibri" w:cs="Calibri"/>
      <w:sz w:val="22"/>
      <w:szCs w:val="24"/>
      <w:lang w:val="en-GB" w:eastAsia="zh-CN"/>
    </w:rPr>
  </w:style>
  <w:style w:type="paragraph" w:styleId="26">
    <w:name w:val="Body Text Indent 2"/>
    <w:basedOn w:val="a"/>
    <w:link w:val="2Char"/>
    <w:uiPriority w:val="99"/>
    <w:unhideWhenUsed/>
    <w:rsid w:val="00D43FBD"/>
    <w:pPr>
      <w:spacing w:line="480" w:lineRule="auto"/>
      <w:ind w:left="283"/>
    </w:pPr>
  </w:style>
  <w:style w:type="character" w:customStyle="1" w:styleId="2Char">
    <w:name w:val="Σώμα κείμενου με εσοχή 2 Char"/>
    <w:basedOn w:val="a0"/>
    <w:link w:val="26"/>
    <w:uiPriority w:val="99"/>
    <w:rsid w:val="00D43FBD"/>
    <w:rPr>
      <w:rFonts w:ascii="Calibri" w:hAnsi="Calibri" w:cs="Calibri"/>
      <w:sz w:val="22"/>
      <w:szCs w:val="24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BF6A98-0058-4E7A-8FAD-280B6D6D6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124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IME</Company>
  <LinksUpToDate>false</LinksUpToDate>
  <CharactersWithSpaces>793</CharactersWithSpaces>
  <SharedDoc>false</SharedDoc>
  <HLinks>
    <vt:vector size="366" baseType="variant">
      <vt:variant>
        <vt:i4>1703951</vt:i4>
      </vt:variant>
      <vt:variant>
        <vt:i4>339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336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6094939</vt:i4>
      </vt:variant>
      <vt:variant>
        <vt:i4>333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330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917512</vt:i4>
      </vt:variant>
      <vt:variant>
        <vt:i4>327</vt:i4>
      </vt:variant>
      <vt:variant>
        <vt:i4>0</vt:i4>
      </vt:variant>
      <vt:variant>
        <vt:i4>5</vt:i4>
      </vt:variant>
      <vt:variant>
        <vt:lpwstr>http://www.deyap.gr/</vt:lpwstr>
      </vt:variant>
      <vt:variant>
        <vt:lpwstr/>
      </vt:variant>
      <vt:variant>
        <vt:i4>2228331</vt:i4>
      </vt:variant>
      <vt:variant>
        <vt:i4>324</vt:i4>
      </vt:variant>
      <vt:variant>
        <vt:i4>0</vt:i4>
      </vt:variant>
      <vt:variant>
        <vt:i4>5</vt:i4>
      </vt:variant>
      <vt:variant>
        <vt:lpwstr>http://et.diavgeia.gov.gr/</vt:lpwstr>
      </vt:variant>
      <vt:variant>
        <vt:lpwstr/>
      </vt:variant>
      <vt:variant>
        <vt:i4>6094939</vt:i4>
      </vt:variant>
      <vt:variant>
        <vt:i4>321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917512</vt:i4>
      </vt:variant>
      <vt:variant>
        <vt:i4>318</vt:i4>
      </vt:variant>
      <vt:variant>
        <vt:i4>0</vt:i4>
      </vt:variant>
      <vt:variant>
        <vt:i4>5</vt:i4>
      </vt:variant>
      <vt:variant>
        <vt:lpwstr>http://www.deyap.gr/</vt:lpwstr>
      </vt:variant>
      <vt:variant>
        <vt:lpwstr/>
      </vt:variant>
      <vt:variant>
        <vt:i4>6094939</vt:i4>
      </vt:variant>
      <vt:variant>
        <vt:i4>315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1310771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_Toc477944499</vt:lpwstr>
      </vt:variant>
      <vt:variant>
        <vt:i4>1310771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_Toc477944498</vt:lpwstr>
      </vt:variant>
      <vt:variant>
        <vt:i4>1310771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_Toc477944497</vt:lpwstr>
      </vt:variant>
      <vt:variant>
        <vt:i4>1310771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_Toc477944496</vt:lpwstr>
      </vt:variant>
      <vt:variant>
        <vt:i4>1310771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_Toc477944495</vt:lpwstr>
      </vt:variant>
      <vt:variant>
        <vt:i4>1310771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_Toc477944494</vt:lpwstr>
      </vt:variant>
      <vt:variant>
        <vt:i4>1310771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_Toc477944493</vt:lpwstr>
      </vt:variant>
      <vt:variant>
        <vt:i4>1310771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_Toc477944492</vt:lpwstr>
      </vt:variant>
      <vt:variant>
        <vt:i4>1310771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_Toc477944491</vt:lpwstr>
      </vt:variant>
      <vt:variant>
        <vt:i4>1310771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_Toc477944490</vt:lpwstr>
      </vt:variant>
      <vt:variant>
        <vt:i4>1376307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_Toc477944489</vt:lpwstr>
      </vt:variant>
      <vt:variant>
        <vt:i4>1376307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_Toc477944488</vt:lpwstr>
      </vt:variant>
      <vt:variant>
        <vt:i4>1376307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_Toc477944487</vt:lpwstr>
      </vt:variant>
      <vt:variant>
        <vt:i4>1376307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_Toc477944486</vt:lpwstr>
      </vt:variant>
      <vt:variant>
        <vt:i4>1376307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_Toc477944485</vt:lpwstr>
      </vt:variant>
      <vt:variant>
        <vt:i4>1376307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_Toc477944484</vt:lpwstr>
      </vt:variant>
      <vt:variant>
        <vt:i4>1376307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_Toc477944483</vt:lpwstr>
      </vt:variant>
      <vt:variant>
        <vt:i4>1376307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_Toc477944482</vt:lpwstr>
      </vt:variant>
      <vt:variant>
        <vt:i4>1376307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_Toc477944481</vt:lpwstr>
      </vt:variant>
      <vt:variant>
        <vt:i4>1376307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_Toc477944480</vt:lpwstr>
      </vt:variant>
      <vt:variant>
        <vt:i4>1703987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_Toc477944479</vt:lpwstr>
      </vt:variant>
      <vt:variant>
        <vt:i4>1703987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_Toc477944478</vt:lpwstr>
      </vt:variant>
      <vt:variant>
        <vt:i4>1703987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_Toc477944477</vt:lpwstr>
      </vt:variant>
      <vt:variant>
        <vt:i4>1703987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_Toc477944476</vt:lpwstr>
      </vt:variant>
      <vt:variant>
        <vt:i4>1703987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_Toc477944475</vt:lpwstr>
      </vt:variant>
      <vt:variant>
        <vt:i4>1703987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_Toc477944474</vt:lpwstr>
      </vt:variant>
      <vt:variant>
        <vt:i4>1703987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_Toc477944473</vt:lpwstr>
      </vt:variant>
      <vt:variant>
        <vt:i4>1703987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_Toc477944472</vt:lpwstr>
      </vt:variant>
      <vt:variant>
        <vt:i4>1703987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_Toc477944471</vt:lpwstr>
      </vt:variant>
      <vt:variant>
        <vt:i4>1703987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_Toc477944470</vt:lpwstr>
      </vt:variant>
      <vt:variant>
        <vt:i4>1769523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_Toc477944469</vt:lpwstr>
      </vt:variant>
      <vt:variant>
        <vt:i4>1769523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_Toc477944468</vt:lpwstr>
      </vt:variant>
      <vt:variant>
        <vt:i4>1769523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_Toc477944467</vt:lpwstr>
      </vt:variant>
      <vt:variant>
        <vt:i4>1769523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_Toc477944466</vt:lpwstr>
      </vt:variant>
      <vt:variant>
        <vt:i4>1769523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_Toc477944465</vt:lpwstr>
      </vt:variant>
      <vt:variant>
        <vt:i4>1769523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_Toc477944464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_Toc477944463</vt:lpwstr>
      </vt:variant>
      <vt:variant>
        <vt:i4>1769523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_Toc477944462</vt:lpwstr>
      </vt:variant>
      <vt:variant>
        <vt:i4>1769523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_Toc477944461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_Toc477944460</vt:lpwstr>
      </vt:variant>
      <vt:variant>
        <vt:i4>1572915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_Toc477944459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_Toc477944458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_Toc477944457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_Toc477944456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_Toc477944455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_Toc477944454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_Toc477944453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_Toc477944452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_Toc477944451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_Toc477944450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_Toc477944449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_Toc477944448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eaadhsy</dc:creator>
  <cp:lastModifiedBy>user021</cp:lastModifiedBy>
  <cp:revision>7</cp:revision>
  <cp:lastPrinted>2017-03-17T09:16:00Z</cp:lastPrinted>
  <dcterms:created xsi:type="dcterms:W3CDTF">2017-04-07T10:42:00Z</dcterms:created>
  <dcterms:modified xsi:type="dcterms:W3CDTF">2017-04-11T07:57:00Z</dcterms:modified>
</cp:coreProperties>
</file>